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EE" w:rsidRDefault="008D4CAD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</w:tabs>
        <w:ind w:left="3420" w:right="144" w:hanging="720"/>
        <w:jc w:val="left"/>
        <w:rPr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noProof/>
          <w:color w:val="aut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885825</wp:posOffset>
            </wp:positionH>
            <wp:positionV relativeFrom="page">
              <wp:posOffset>932815</wp:posOffset>
            </wp:positionV>
            <wp:extent cx="1245235" cy="1223645"/>
            <wp:effectExtent l="19050" t="0" r="0" b="0"/>
            <wp:wrapNone/>
            <wp:docPr id="10" name="obrázek 10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772EE" w:rsidRPr="008772EE">
        <w:rPr>
          <w:b w:val="0"/>
          <w:bCs w:val="0"/>
          <w:color w:val="auto"/>
        </w:rPr>
        <w:t xml:space="preserve"> </w:t>
      </w:r>
    </w:p>
    <w:p w:rsidR="00BC50B5" w:rsidRPr="009F2D18" w:rsidRDefault="00BC50B5" w:rsidP="009F2D18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  <w:tab w:val="right" w:pos="8879"/>
        </w:tabs>
        <w:ind w:left="3420" w:right="144" w:hanging="720"/>
        <w:jc w:val="left"/>
        <w:rPr>
          <w:rFonts w:ascii="Arial" w:hAnsi="Arial" w:cs="Arial"/>
          <w:color w:val="auto"/>
          <w:szCs w:val="20"/>
        </w:rPr>
      </w:pPr>
      <w:r w:rsidRPr="009F2D18">
        <w:rPr>
          <w:rFonts w:ascii="Arial" w:hAnsi="Arial" w:cs="Arial"/>
          <w:bCs w:val="0"/>
          <w:noProof/>
          <w:color w:val="auto"/>
        </w:rPr>
        <w:t xml:space="preserve">Odbor </w:t>
      </w:r>
      <w:r w:rsidR="00293758" w:rsidRPr="009F2D18">
        <w:rPr>
          <w:rFonts w:ascii="Arial" w:hAnsi="Arial" w:cs="Arial"/>
          <w:bCs w:val="0"/>
          <w:noProof/>
          <w:color w:val="auto"/>
        </w:rPr>
        <w:t>správních činností</w:t>
      </w:r>
      <w:r w:rsidRPr="009F2D18">
        <w:rPr>
          <w:rFonts w:ascii="Arial" w:hAnsi="Arial" w:cs="Arial"/>
          <w:bCs w:val="0"/>
          <w:color w:val="auto"/>
        </w:rPr>
        <w:t xml:space="preserve"> </w:t>
      </w:r>
      <w:r w:rsidR="009F2D18">
        <w:rPr>
          <w:rFonts w:ascii="Arial" w:hAnsi="Arial" w:cs="Arial"/>
          <w:bCs w:val="0"/>
          <w:color w:val="auto"/>
        </w:rPr>
        <w:tab/>
        <w:t>1</w:t>
      </w:r>
      <w:bookmarkStart w:id="0" w:name="_GoBack"/>
      <w:bookmarkEnd w:id="0"/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Pro jednání 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zastupitelstva města dne 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2</w:t>
      </w:r>
      <w:r w:rsidR="00293758">
        <w:rPr>
          <w:rFonts w:ascii="Arial" w:hAnsi="Arial" w:cs="Arial"/>
          <w:b w:val="0"/>
          <w:bCs w:val="0"/>
          <w:color w:val="auto"/>
          <w:szCs w:val="20"/>
        </w:rPr>
        <w:t>7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1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202</w:t>
      </w:r>
      <w:r w:rsidR="00293758">
        <w:rPr>
          <w:rFonts w:ascii="Arial" w:hAnsi="Arial" w:cs="Arial"/>
          <w:b w:val="0"/>
          <w:bCs w:val="0"/>
          <w:color w:val="auto"/>
          <w:szCs w:val="20"/>
        </w:rPr>
        <w:t>5</w:t>
      </w:r>
    </w:p>
    <w:p w:rsidR="00E52DF6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Zpracovali: Mgr. </w:t>
      </w:r>
      <w:r w:rsidR="00E52DF6">
        <w:rPr>
          <w:rFonts w:ascii="Arial" w:hAnsi="Arial" w:cs="Arial"/>
          <w:b w:val="0"/>
          <w:bCs w:val="0"/>
          <w:color w:val="auto"/>
          <w:szCs w:val="20"/>
        </w:rPr>
        <w:t xml:space="preserve">Marta Bauerová, ředitelka MK, </w:t>
      </w:r>
      <w:r w:rsidR="00E52DF6">
        <w:rPr>
          <w:rFonts w:ascii="Arial" w:hAnsi="Arial" w:cs="Arial"/>
          <w:b w:val="0"/>
          <w:bCs w:val="0"/>
          <w:color w:val="auto"/>
          <w:szCs w:val="20"/>
        </w:rPr>
        <w:tab/>
      </w:r>
    </w:p>
    <w:p w:rsidR="00BC50B5" w:rsidRPr="008772EE" w:rsidRDefault="00E52DF6" w:rsidP="00E52DF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firstLine="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>
        <w:rPr>
          <w:rFonts w:ascii="Arial" w:hAnsi="Arial" w:cs="Arial"/>
          <w:b w:val="0"/>
          <w:bCs w:val="0"/>
          <w:color w:val="auto"/>
          <w:szCs w:val="20"/>
        </w:rPr>
        <w:t xml:space="preserve">   </w:t>
      </w:r>
      <w:r w:rsidR="00BC50B5">
        <w:rPr>
          <w:rFonts w:ascii="Arial" w:hAnsi="Arial" w:cs="Arial"/>
          <w:b w:val="0"/>
          <w:bCs w:val="0"/>
          <w:color w:val="auto"/>
          <w:szCs w:val="20"/>
        </w:rPr>
        <w:t xml:space="preserve">Mgr. </w:t>
      </w:r>
      <w:r w:rsidR="00BC50B5" w:rsidRPr="008772EE">
        <w:rPr>
          <w:rFonts w:ascii="Arial" w:hAnsi="Arial" w:cs="Arial"/>
          <w:b w:val="0"/>
          <w:bCs w:val="0"/>
          <w:color w:val="auto"/>
          <w:szCs w:val="20"/>
        </w:rPr>
        <w:t xml:space="preserve">Petr </w:t>
      </w:r>
      <w:proofErr w:type="spellStart"/>
      <w:r w:rsidR="00BC50B5" w:rsidRPr="008772EE">
        <w:rPr>
          <w:rFonts w:ascii="Arial" w:hAnsi="Arial" w:cs="Arial"/>
          <w:b w:val="0"/>
          <w:bCs w:val="0"/>
          <w:color w:val="auto"/>
          <w:szCs w:val="20"/>
        </w:rPr>
        <w:t>Mohr</w:t>
      </w:r>
      <w:proofErr w:type="spellEnd"/>
      <w:r w:rsidR="00BC50B5" w:rsidRPr="008772EE">
        <w:rPr>
          <w:rFonts w:ascii="Arial" w:hAnsi="Arial" w:cs="Arial"/>
          <w:b w:val="0"/>
          <w:bCs w:val="0"/>
          <w:color w:val="auto"/>
          <w:szCs w:val="20"/>
        </w:rPr>
        <w:t xml:space="preserve">, ředitel SKS, </w:t>
      </w:r>
    </w:p>
    <w:p w:rsidR="00BC50B5" w:rsidRDefault="00BC50B5" w:rsidP="008D4CA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="00E52DF6">
        <w:rPr>
          <w:rFonts w:ascii="Arial" w:hAnsi="Arial" w:cs="Arial"/>
          <w:b w:val="0"/>
          <w:bCs w:val="0"/>
          <w:color w:val="auto"/>
          <w:szCs w:val="20"/>
        </w:rPr>
        <w:t xml:space="preserve">   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Mgr. Petr Šmerda, vedoucí MIC</w:t>
      </w:r>
      <w:r w:rsidR="003C1DA1">
        <w:rPr>
          <w:rFonts w:ascii="Arial" w:hAnsi="Arial" w:cs="Arial"/>
          <w:b w:val="0"/>
          <w:bCs w:val="0"/>
          <w:color w:val="auto"/>
          <w:szCs w:val="20"/>
        </w:rPr>
        <w:t>,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 </w:t>
      </w:r>
    </w:p>
    <w:p w:rsidR="003C1DA1" w:rsidRPr="008772EE" w:rsidRDefault="003C1DA1" w:rsidP="008D4CA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>
        <w:rPr>
          <w:rFonts w:ascii="Arial" w:hAnsi="Arial" w:cs="Arial"/>
          <w:b w:val="0"/>
          <w:bCs w:val="0"/>
          <w:color w:val="auto"/>
          <w:szCs w:val="20"/>
        </w:rPr>
        <w:tab/>
        <w:t xml:space="preserve">   Mgr. Hynek Stříteský, ředitel MMG</w:t>
      </w:r>
    </w:p>
    <w:p w:rsidR="00BC50B5" w:rsidRPr="008772EE" w:rsidRDefault="00BC50B5" w:rsidP="00293758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Předkládá: </w:t>
      </w:r>
      <w:r w:rsidR="00E52DF6">
        <w:rPr>
          <w:rFonts w:ascii="Arial" w:hAnsi="Arial" w:cs="Arial"/>
          <w:b w:val="0"/>
          <w:bCs w:val="0"/>
          <w:color w:val="auto"/>
          <w:szCs w:val="20"/>
        </w:rPr>
        <w:t xml:space="preserve"> </w:t>
      </w:r>
      <w:r w:rsidR="00606C36">
        <w:rPr>
          <w:rFonts w:ascii="Arial" w:hAnsi="Arial" w:cs="Arial"/>
          <w:b w:val="0"/>
          <w:bCs w:val="0"/>
          <w:color w:val="auto"/>
          <w:szCs w:val="20"/>
        </w:rPr>
        <w:t>Mgr. Bc. David Šimek, MBA</w:t>
      </w:r>
      <w:r w:rsidR="00E52DF6">
        <w:rPr>
          <w:rFonts w:ascii="Arial" w:hAnsi="Arial" w:cs="Arial"/>
          <w:b w:val="0"/>
          <w:bCs w:val="0"/>
          <w:color w:val="auto"/>
          <w:szCs w:val="20"/>
        </w:rPr>
        <w:t>, starosta města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452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</w:rPr>
      </w:pPr>
      <w:r w:rsidRPr="008772EE">
        <w:rPr>
          <w:rFonts w:ascii="Arial" w:hAnsi="Arial" w:cs="Arial"/>
          <w:bCs w:val="0"/>
          <w:color w:val="auto"/>
          <w:sz w:val="28"/>
          <w:szCs w:val="28"/>
        </w:rPr>
        <w:tab/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  <w:r w:rsidRPr="008772EE">
        <w:rPr>
          <w:rFonts w:ascii="Arial" w:hAnsi="Arial" w:cs="Arial"/>
          <w:bCs w:val="0"/>
          <w:color w:val="auto"/>
          <w:sz w:val="28"/>
          <w:szCs w:val="28"/>
          <w:u w:val="single"/>
        </w:rPr>
        <w:t>Zpráva o činnosti kulturních zařízení a Městského inf</w:t>
      </w:r>
      <w:r w:rsidR="005F3A03">
        <w:rPr>
          <w:rFonts w:ascii="Arial" w:hAnsi="Arial" w:cs="Arial"/>
          <w:bCs w:val="0"/>
          <w:color w:val="auto"/>
          <w:sz w:val="28"/>
          <w:szCs w:val="28"/>
          <w:u w:val="single"/>
        </w:rPr>
        <w:t>ormačního centra za rok</w:t>
      </w:r>
      <w:r w:rsidRPr="008772EE">
        <w:rPr>
          <w:rFonts w:ascii="Arial" w:hAnsi="Arial" w:cs="Arial"/>
          <w:bCs w:val="0"/>
          <w:color w:val="auto"/>
          <w:sz w:val="28"/>
          <w:szCs w:val="28"/>
          <w:u w:val="single"/>
        </w:rPr>
        <w:t xml:space="preserve"> 202</w:t>
      </w:r>
      <w:r w:rsidR="00293758">
        <w:rPr>
          <w:rFonts w:ascii="Arial" w:hAnsi="Arial" w:cs="Arial"/>
          <w:bCs w:val="0"/>
          <w:color w:val="auto"/>
          <w:sz w:val="28"/>
          <w:szCs w:val="28"/>
          <w:u w:val="single"/>
        </w:rPr>
        <w:t>4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Důvodová zpráva: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</w:p>
    <w:p w:rsidR="005F3A03" w:rsidRDefault="008772EE" w:rsidP="00C64F5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Odbor </w:t>
      </w:r>
      <w:r w:rsidR="00606C36">
        <w:rPr>
          <w:rFonts w:ascii="Arial" w:hAnsi="Arial" w:cs="Arial"/>
          <w:b w:val="0"/>
          <w:bCs w:val="0"/>
          <w:color w:val="auto"/>
          <w:sz w:val="22"/>
          <w:szCs w:val="22"/>
        </w:rPr>
        <w:t>správních činností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předkládá 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zastupitelstvu města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zpráv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y o činnosti a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 dění 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kultuře a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v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cestovním ruchu na území města za uplynulý rok 202</w:t>
      </w:r>
      <w:r w:rsidR="00293758">
        <w:rPr>
          <w:rFonts w:ascii="Arial" w:hAnsi="Arial" w:cs="Arial"/>
          <w:b w:val="0"/>
          <w:bCs w:val="0"/>
          <w:color w:val="auto"/>
          <w:sz w:val="22"/>
          <w:szCs w:val="22"/>
        </w:rPr>
        <w:t>4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. 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přiložených dokumentech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je popsána 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výstižně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činnost </w:t>
      </w:r>
      <w:r w:rsidR="00AC7DFF">
        <w:rPr>
          <w:rFonts w:ascii="Arial" w:hAnsi="Arial" w:cs="Arial"/>
          <w:b w:val="0"/>
          <w:bCs w:val="0"/>
          <w:color w:val="auto"/>
          <w:sz w:val="22"/>
          <w:szCs w:val="22"/>
        </w:rPr>
        <w:t>všech tří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příspěvkových organizací, které </w:t>
      </w:r>
      <w:r w:rsidR="00575F0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město zřizuje v oblasti kultury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–</w:t>
      </w:r>
      <w:r w:rsidR="0089305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AC7DF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Městské muzeum a galerie ve Svitavách,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Městská knihovna ve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Svitavách a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Středisko kulturních služeb města Svitavy</w:t>
      </w:r>
      <w:r w:rsidR="0029375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V souvislosti s termín</w:t>
      </w:r>
      <w:r w:rsidR="00293758">
        <w:rPr>
          <w:rFonts w:ascii="Arial" w:hAnsi="Arial" w:cs="Arial"/>
          <w:b w:val="0"/>
          <w:bCs w:val="0"/>
          <w:color w:val="auto"/>
          <w:sz w:val="22"/>
          <w:szCs w:val="22"/>
        </w:rPr>
        <w:t>em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na vypracování zpráv o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činnosti na</w:t>
      </w:r>
      <w:r w:rsidR="000B207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lednové zastupitelstvo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neřeší předložené zprávy výsledek hospodaření, případně řeší soulad se schváleným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respektive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upraveným rozpočtem</w:t>
      </w:r>
      <w:r w:rsidR="000B20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a přehled získaných dotací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606C3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Dále předkládáme zprávu o činnosti Městského informačního centra.</w:t>
      </w:r>
    </w:p>
    <w:p w:rsidR="00893052" w:rsidRDefault="00893052" w:rsidP="00C64F5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5F3A03" w:rsidRPr="00C64F5B" w:rsidRDefault="005F3A03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3"/>
        <w:rPr>
          <w:rFonts w:ascii="Arial" w:hAnsi="Arial" w:cs="Arial"/>
          <w:bCs w:val="0"/>
          <w:color w:val="auto"/>
          <w:sz w:val="22"/>
          <w:szCs w:val="22"/>
        </w:rPr>
      </w:pPr>
      <w:r w:rsidRPr="00C64F5B">
        <w:rPr>
          <w:rFonts w:ascii="Arial" w:hAnsi="Arial" w:cs="Arial"/>
          <w:bCs w:val="0"/>
          <w:color w:val="auto"/>
          <w:sz w:val="22"/>
          <w:szCs w:val="22"/>
        </w:rPr>
        <w:t xml:space="preserve">Stanovisko </w:t>
      </w:r>
      <w:r w:rsidR="00606C36">
        <w:rPr>
          <w:rFonts w:ascii="Arial" w:hAnsi="Arial" w:cs="Arial"/>
          <w:bCs w:val="0"/>
          <w:color w:val="auto"/>
          <w:sz w:val="22"/>
          <w:szCs w:val="22"/>
        </w:rPr>
        <w:t xml:space="preserve">odboru správních činností, úseku školství a kultury k některým </w:t>
      </w:r>
      <w:r w:rsidRPr="00C64F5B">
        <w:rPr>
          <w:rFonts w:ascii="Arial" w:hAnsi="Arial" w:cs="Arial"/>
          <w:bCs w:val="0"/>
          <w:color w:val="auto"/>
          <w:sz w:val="22"/>
          <w:szCs w:val="22"/>
        </w:rPr>
        <w:t>skutečnostem</w:t>
      </w:r>
    </w:p>
    <w:p w:rsidR="00AC7DFF" w:rsidRDefault="005F3A03" w:rsidP="003404EA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3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Pozitivně kvitujeme proběhlou evaluaci spokojenosti se službami v městské knihovně a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informace o významné společenské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a elektronické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transformaci služeb a trendu rozvoje technologií v práci knihoven.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Středisko kulturních služeb udržuje a rozvíjí nabídku 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společenských kontaktů,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zábavy a umění</w:t>
      </w:r>
      <w:r w:rsidR="00606C36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AC7DFF">
        <w:rPr>
          <w:rFonts w:ascii="Arial" w:hAnsi="Arial" w:cs="Arial"/>
          <w:b w:val="0"/>
          <w:bCs w:val="0"/>
          <w:color w:val="auto"/>
          <w:sz w:val="22"/>
          <w:szCs w:val="22"/>
        </w:rPr>
        <w:t>Městské muzeum plní významnou roli v oblasti odborné péče o sbírky muzejní povahy, pracuje na zlepšení v oblasti dokumentace sbírek a archivů, významně přispívá k oblasti muzejní pedagogicky a pracuje na projektu Muzea mechanických betlémů.</w:t>
      </w:r>
    </w:p>
    <w:p w:rsidR="008772EE" w:rsidRPr="008772EE" w:rsidRDefault="00B8137D" w:rsidP="00C64F5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Vzhledem ke kontextu s činností v oblasti kultury a dle zvyklostí přikládáme i zprávu o činnosti </w:t>
      </w:r>
      <w:r w:rsidR="008772EE"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organizační složky Městs</w:t>
      </w:r>
      <w:r w:rsidR="00C75E3D">
        <w:rPr>
          <w:rFonts w:ascii="Arial" w:hAnsi="Arial" w:cs="Arial"/>
          <w:b w:val="0"/>
          <w:bCs w:val="0"/>
          <w:color w:val="auto"/>
          <w:sz w:val="22"/>
          <w:szCs w:val="22"/>
        </w:rPr>
        <w:t>ké informační centrum v o</w:t>
      </w:r>
      <w:r w:rsidR="008772EE"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blasti cestovního ruchu.</w:t>
      </w:r>
    </w:p>
    <w:p w:rsid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iCs/>
          <w:color w:val="auto"/>
          <w:szCs w:val="20"/>
        </w:rPr>
      </w:pPr>
    </w:p>
    <w:p w:rsidR="00606C36" w:rsidRPr="00606C36" w:rsidRDefault="00606C36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606C36">
        <w:rPr>
          <w:rFonts w:ascii="Arial" w:hAnsi="Arial" w:cs="Arial"/>
          <w:b w:val="0"/>
          <w:sz w:val="22"/>
          <w:szCs w:val="22"/>
        </w:rPr>
        <w:t xml:space="preserve">Příloha: </w:t>
      </w:r>
      <w:r w:rsidRPr="00606C36">
        <w:rPr>
          <w:rFonts w:ascii="Arial" w:hAnsi="Arial" w:cs="Arial"/>
          <w:b w:val="0"/>
          <w:sz w:val="22"/>
          <w:szCs w:val="22"/>
        </w:rPr>
        <w:tab/>
        <w:t xml:space="preserve">1. Zpráva o činnosti Střediska kulturních služeb města Svitavy vč. </w:t>
      </w:r>
    </w:p>
    <w:p w:rsidR="00606C36" w:rsidRPr="00606C36" w:rsidRDefault="00606C36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606C36">
        <w:rPr>
          <w:rFonts w:ascii="Arial" w:hAnsi="Arial" w:cs="Arial"/>
          <w:b w:val="0"/>
          <w:sz w:val="22"/>
          <w:szCs w:val="22"/>
        </w:rPr>
        <w:tab/>
      </w:r>
      <w:r w:rsidRPr="00606C36">
        <w:rPr>
          <w:rFonts w:ascii="Arial" w:hAnsi="Arial" w:cs="Arial"/>
          <w:b w:val="0"/>
          <w:sz w:val="22"/>
          <w:szCs w:val="22"/>
        </w:rPr>
        <w:tab/>
        <w:t xml:space="preserve">    výhledu na rok 2024</w:t>
      </w:r>
      <w:r w:rsidRPr="00606C36">
        <w:rPr>
          <w:rFonts w:ascii="Arial" w:hAnsi="Arial" w:cs="Arial"/>
          <w:b w:val="0"/>
          <w:sz w:val="22"/>
          <w:szCs w:val="22"/>
        </w:rPr>
        <w:tab/>
        <w:t xml:space="preserve"> </w:t>
      </w:r>
    </w:p>
    <w:p w:rsidR="00606C36" w:rsidRPr="00606C36" w:rsidRDefault="00606C36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606C36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606C36">
        <w:rPr>
          <w:rFonts w:ascii="Arial" w:hAnsi="Arial" w:cs="Arial"/>
          <w:b w:val="0"/>
          <w:sz w:val="22"/>
          <w:szCs w:val="22"/>
        </w:rPr>
        <w:tab/>
      </w:r>
      <w:r w:rsidR="00893052">
        <w:rPr>
          <w:rFonts w:ascii="Arial" w:hAnsi="Arial" w:cs="Arial"/>
          <w:b w:val="0"/>
          <w:sz w:val="22"/>
          <w:szCs w:val="22"/>
        </w:rPr>
        <w:t>2</w:t>
      </w:r>
      <w:r w:rsidRPr="00606C36">
        <w:rPr>
          <w:rFonts w:ascii="Arial" w:hAnsi="Arial" w:cs="Arial"/>
          <w:b w:val="0"/>
          <w:sz w:val="22"/>
          <w:szCs w:val="22"/>
        </w:rPr>
        <w:t xml:space="preserve">. Zpráva o činnosti Městské knihovny ve Svitavách vč. výhledu </w:t>
      </w:r>
    </w:p>
    <w:p w:rsidR="00606C36" w:rsidRPr="00606C36" w:rsidRDefault="00606C36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606C36">
        <w:rPr>
          <w:rFonts w:ascii="Arial" w:hAnsi="Arial" w:cs="Arial"/>
          <w:b w:val="0"/>
          <w:sz w:val="22"/>
          <w:szCs w:val="22"/>
        </w:rPr>
        <w:tab/>
      </w:r>
      <w:r w:rsidRPr="00606C36">
        <w:rPr>
          <w:rFonts w:ascii="Arial" w:hAnsi="Arial" w:cs="Arial"/>
          <w:b w:val="0"/>
          <w:sz w:val="22"/>
          <w:szCs w:val="22"/>
        </w:rPr>
        <w:tab/>
        <w:t xml:space="preserve">    na rok 2024</w:t>
      </w:r>
    </w:p>
    <w:p w:rsidR="00606C36" w:rsidRDefault="00606C36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606C36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606C36">
        <w:rPr>
          <w:rFonts w:ascii="Arial" w:hAnsi="Arial" w:cs="Arial"/>
          <w:b w:val="0"/>
          <w:sz w:val="22"/>
          <w:szCs w:val="22"/>
        </w:rPr>
        <w:tab/>
      </w:r>
      <w:r w:rsidR="00893052">
        <w:rPr>
          <w:rFonts w:ascii="Arial" w:hAnsi="Arial" w:cs="Arial"/>
          <w:b w:val="0"/>
          <w:sz w:val="22"/>
          <w:szCs w:val="22"/>
        </w:rPr>
        <w:t>3</w:t>
      </w:r>
      <w:r w:rsidRPr="00606C36">
        <w:rPr>
          <w:rFonts w:ascii="Arial" w:hAnsi="Arial" w:cs="Arial"/>
          <w:b w:val="0"/>
          <w:sz w:val="22"/>
          <w:szCs w:val="22"/>
        </w:rPr>
        <w:t xml:space="preserve">. Zpráva o činnosti Městského informačního centra </w:t>
      </w:r>
    </w:p>
    <w:p w:rsidR="00AC7DFF" w:rsidRPr="00606C36" w:rsidRDefault="00AC7DFF" w:rsidP="00606C3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4. Zpráva o činnosti Městského muzea a galerie ve Svitavách</w:t>
      </w:r>
    </w:p>
    <w:p w:rsidR="00606C36" w:rsidRPr="008772EE" w:rsidRDefault="00606C36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iCs/>
          <w:color w:val="auto"/>
          <w:szCs w:val="20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Návrh na usnesení:</w:t>
      </w:r>
    </w:p>
    <w:p w:rsidR="008772EE" w:rsidRPr="008772EE" w:rsidRDefault="00BC50B5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>Zastupitelstvo</w:t>
      </w:r>
      <w:r w:rsidR="008772EE" w:rsidRPr="008772EE">
        <w:rPr>
          <w:rFonts w:ascii="Arial" w:hAnsi="Arial" w:cs="Arial"/>
          <w:b w:val="0"/>
          <w:bCs w:val="0"/>
          <w:color w:val="auto"/>
        </w:rPr>
        <w:t xml:space="preserve"> města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bere na vědomí</w:t>
      </w:r>
    </w:p>
    <w:p w:rsidR="008772EE" w:rsidRPr="00606C36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 xml:space="preserve">předložené zprávy o činnosti </w:t>
      </w:r>
      <w:r w:rsidR="00C75E3D">
        <w:rPr>
          <w:rFonts w:ascii="Arial" w:hAnsi="Arial" w:cs="Arial"/>
          <w:bCs w:val="0"/>
          <w:color w:val="auto"/>
        </w:rPr>
        <w:t xml:space="preserve">příspěvkových </w:t>
      </w:r>
      <w:r w:rsidRPr="008772EE">
        <w:rPr>
          <w:rFonts w:ascii="Arial" w:hAnsi="Arial" w:cs="Arial"/>
          <w:bCs w:val="0"/>
          <w:color w:val="auto"/>
        </w:rPr>
        <w:t>organizací</w:t>
      </w:r>
      <w:r w:rsidR="00C75E3D">
        <w:rPr>
          <w:rFonts w:ascii="Arial" w:hAnsi="Arial" w:cs="Arial"/>
          <w:bCs w:val="0"/>
          <w:color w:val="auto"/>
        </w:rPr>
        <w:t xml:space="preserve"> </w:t>
      </w:r>
      <w:r w:rsidR="00AC7DFF">
        <w:rPr>
          <w:rFonts w:ascii="Arial" w:hAnsi="Arial" w:cs="Arial"/>
          <w:bCs w:val="0"/>
          <w:color w:val="auto"/>
        </w:rPr>
        <w:t>zřízených pro oblast kultury a Městského informačního centra</w:t>
      </w:r>
      <w:r w:rsidRPr="008772EE">
        <w:rPr>
          <w:rFonts w:ascii="Arial" w:hAnsi="Arial" w:cs="Arial"/>
          <w:bCs w:val="0"/>
          <w:color w:val="auto"/>
        </w:rPr>
        <w:t xml:space="preserve"> ve městě za rok 20</w:t>
      </w:r>
      <w:r w:rsidR="007C5A8B">
        <w:rPr>
          <w:rFonts w:ascii="Arial" w:hAnsi="Arial" w:cs="Arial"/>
          <w:bCs w:val="0"/>
          <w:color w:val="auto"/>
        </w:rPr>
        <w:t>2</w:t>
      </w:r>
      <w:r w:rsidR="00606C36">
        <w:rPr>
          <w:rFonts w:ascii="Arial" w:hAnsi="Arial" w:cs="Arial"/>
          <w:bCs w:val="0"/>
          <w:color w:val="auto"/>
        </w:rPr>
        <w:t>4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 xml:space="preserve">Z: vedoucí odboru </w:t>
      </w:r>
      <w:r w:rsidR="00606C36">
        <w:rPr>
          <w:rFonts w:ascii="Arial" w:hAnsi="Arial" w:cs="Arial"/>
          <w:bCs w:val="0"/>
          <w:color w:val="auto"/>
        </w:rPr>
        <w:t>správních činností</w:t>
      </w:r>
    </w:p>
    <w:sectPr w:rsidR="008772EE" w:rsidRPr="008772EE" w:rsidSect="00EB31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1B4" w:rsidRDefault="003501B4">
      <w:r>
        <w:separator/>
      </w:r>
    </w:p>
  </w:endnote>
  <w:endnote w:type="continuationSeparator" w:id="0">
    <w:p w:rsidR="003501B4" w:rsidRDefault="0035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itka Sma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1B4" w:rsidRDefault="003501B4">
      <w:r>
        <w:separator/>
      </w:r>
    </w:p>
  </w:footnote>
  <w:footnote w:type="continuationSeparator" w:id="0">
    <w:p w:rsidR="003501B4" w:rsidRDefault="0035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2E7B4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3"/>
      <w:numFmt w:val="upperLetter"/>
      <w:lvlText w:val="%1)"/>
      <w:lvlJc w:val="left"/>
      <w:pPr>
        <w:tabs>
          <w:tab w:val="num" w:pos="0"/>
        </w:tabs>
        <w:ind w:left="502" w:hanging="360"/>
      </w:pPr>
      <w:rPr>
        <w:rFonts w:ascii="Roboto" w:hAnsi="Roboto" w:cs="Roboto" w:hint="default"/>
      </w:r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9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Roboto" w:eastAsia="Calibri" w:hAnsi="Roboto" w:cs="Roboto" w:hint="default"/>
        <w:b w:val="0"/>
        <w:bCs w:val="0"/>
        <w:color w:val="auto"/>
        <w:lang w:eastAsia="en-US"/>
      </w:r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2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color w:val="auto"/>
        <w:u w:val="none"/>
        <w:lang w:eastAsia="en-US"/>
      </w:rPr>
    </w:lvl>
  </w:abstractNum>
  <w:abstractNum w:abstractNumId="10" w15:restartNumberingAfterBreak="0">
    <w:nsid w:val="0B6B31CF"/>
    <w:multiLevelType w:val="hybridMultilevel"/>
    <w:tmpl w:val="3FF894AC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C10BC"/>
    <w:multiLevelType w:val="multilevel"/>
    <w:tmpl w:val="77C88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032621"/>
    <w:multiLevelType w:val="multilevel"/>
    <w:tmpl w:val="0324E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D03909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4" w15:restartNumberingAfterBreak="0">
    <w:nsid w:val="16D6415B"/>
    <w:multiLevelType w:val="hybridMultilevel"/>
    <w:tmpl w:val="0B425A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17014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6" w15:restartNumberingAfterBreak="0">
    <w:nsid w:val="1D822E50"/>
    <w:multiLevelType w:val="hybridMultilevel"/>
    <w:tmpl w:val="BB401F66"/>
    <w:lvl w:ilvl="0" w:tplc="0405000F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6F60A3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color w:val="000000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8" w15:restartNumberingAfterBreak="0">
    <w:nsid w:val="28393E86"/>
    <w:multiLevelType w:val="hybridMultilevel"/>
    <w:tmpl w:val="FD487CB8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31874"/>
    <w:multiLevelType w:val="multilevel"/>
    <w:tmpl w:val="8390D3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E2306E"/>
    <w:multiLevelType w:val="hybridMultilevel"/>
    <w:tmpl w:val="91D2B6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327B4"/>
    <w:multiLevelType w:val="multilevel"/>
    <w:tmpl w:val="DEC6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43967"/>
    <w:multiLevelType w:val="hybridMultilevel"/>
    <w:tmpl w:val="084EF92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D045D5E"/>
    <w:multiLevelType w:val="hybridMultilevel"/>
    <w:tmpl w:val="95B26AB2"/>
    <w:lvl w:ilvl="0" w:tplc="040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E477F"/>
    <w:multiLevelType w:val="hybridMultilevel"/>
    <w:tmpl w:val="4C1055D4"/>
    <w:lvl w:ilvl="0" w:tplc="0405000F">
      <w:start w:val="1"/>
      <w:numFmt w:val="decimal"/>
      <w:pStyle w:val="Seznamsodrkami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601FC3"/>
    <w:multiLevelType w:val="hybridMultilevel"/>
    <w:tmpl w:val="36F010BC"/>
    <w:lvl w:ilvl="0" w:tplc="040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476C7"/>
    <w:multiLevelType w:val="hybridMultilevel"/>
    <w:tmpl w:val="530C6204"/>
    <w:lvl w:ilvl="0" w:tplc="B746A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429B8"/>
    <w:multiLevelType w:val="hybridMultilevel"/>
    <w:tmpl w:val="658C0C9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04F4D"/>
    <w:multiLevelType w:val="multilevel"/>
    <w:tmpl w:val="FF16A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C113F9"/>
    <w:multiLevelType w:val="hybridMultilevel"/>
    <w:tmpl w:val="F148DCE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0"/>
  </w:num>
  <w:num w:numId="5">
    <w:abstractNumId w:val="21"/>
  </w:num>
  <w:num w:numId="6">
    <w:abstractNumId w:val="2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12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23"/>
  </w:num>
  <w:num w:numId="11">
    <w:abstractNumId w:val="25"/>
  </w:num>
  <w:num w:numId="12">
    <w:abstractNumId w:val="22"/>
  </w:num>
  <w:num w:numId="13">
    <w:abstractNumId w:val="26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27"/>
  </w:num>
  <w:num w:numId="19">
    <w:abstractNumId w:val="14"/>
  </w:num>
  <w:num w:numId="20">
    <w:abstractNumId w:val="20"/>
  </w:num>
  <w:num w:numId="21">
    <w:abstractNumId w:val="29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A6B"/>
    <w:rsid w:val="00005D1E"/>
    <w:rsid w:val="00036AC1"/>
    <w:rsid w:val="000460D6"/>
    <w:rsid w:val="00055F3B"/>
    <w:rsid w:val="000B207F"/>
    <w:rsid w:val="001C0403"/>
    <w:rsid w:val="002025B0"/>
    <w:rsid w:val="002026C1"/>
    <w:rsid w:val="00293758"/>
    <w:rsid w:val="002F0884"/>
    <w:rsid w:val="003209B4"/>
    <w:rsid w:val="003404EA"/>
    <w:rsid w:val="003501B4"/>
    <w:rsid w:val="003C1DA1"/>
    <w:rsid w:val="003D7A6B"/>
    <w:rsid w:val="003E7AB0"/>
    <w:rsid w:val="003F4524"/>
    <w:rsid w:val="00476E4B"/>
    <w:rsid w:val="004A498C"/>
    <w:rsid w:val="004B44C5"/>
    <w:rsid w:val="00525FC7"/>
    <w:rsid w:val="00575F0F"/>
    <w:rsid w:val="005C76B1"/>
    <w:rsid w:val="005D3130"/>
    <w:rsid w:val="005F3A03"/>
    <w:rsid w:val="00606C36"/>
    <w:rsid w:val="00657A52"/>
    <w:rsid w:val="00664C56"/>
    <w:rsid w:val="006B2EDC"/>
    <w:rsid w:val="006E59C3"/>
    <w:rsid w:val="00742F7B"/>
    <w:rsid w:val="00773A6D"/>
    <w:rsid w:val="0079369F"/>
    <w:rsid w:val="007C5A8B"/>
    <w:rsid w:val="008127E0"/>
    <w:rsid w:val="00815134"/>
    <w:rsid w:val="008552B6"/>
    <w:rsid w:val="008772EE"/>
    <w:rsid w:val="00886E1B"/>
    <w:rsid w:val="00893052"/>
    <w:rsid w:val="008A5ABD"/>
    <w:rsid w:val="008D4CAD"/>
    <w:rsid w:val="009038C5"/>
    <w:rsid w:val="009200AC"/>
    <w:rsid w:val="00943173"/>
    <w:rsid w:val="009560A0"/>
    <w:rsid w:val="00960B9E"/>
    <w:rsid w:val="00971E76"/>
    <w:rsid w:val="009725BD"/>
    <w:rsid w:val="00976C26"/>
    <w:rsid w:val="009E00E1"/>
    <w:rsid w:val="009F2D18"/>
    <w:rsid w:val="00A849C3"/>
    <w:rsid w:val="00A8534E"/>
    <w:rsid w:val="00A965D1"/>
    <w:rsid w:val="00AB7F9F"/>
    <w:rsid w:val="00AC7DFF"/>
    <w:rsid w:val="00AF3ECA"/>
    <w:rsid w:val="00B00D27"/>
    <w:rsid w:val="00B60AF8"/>
    <w:rsid w:val="00B64729"/>
    <w:rsid w:val="00B8137D"/>
    <w:rsid w:val="00B91F8C"/>
    <w:rsid w:val="00BC50B5"/>
    <w:rsid w:val="00BD174E"/>
    <w:rsid w:val="00BE738E"/>
    <w:rsid w:val="00C01009"/>
    <w:rsid w:val="00C046E9"/>
    <w:rsid w:val="00C10AF0"/>
    <w:rsid w:val="00C27695"/>
    <w:rsid w:val="00C31380"/>
    <w:rsid w:val="00C571B6"/>
    <w:rsid w:val="00C64F5B"/>
    <w:rsid w:val="00C75E3D"/>
    <w:rsid w:val="00D77A73"/>
    <w:rsid w:val="00D90DA8"/>
    <w:rsid w:val="00DC013A"/>
    <w:rsid w:val="00DC14E4"/>
    <w:rsid w:val="00DF1DC8"/>
    <w:rsid w:val="00E3730C"/>
    <w:rsid w:val="00E44CED"/>
    <w:rsid w:val="00E52DF6"/>
    <w:rsid w:val="00E6283B"/>
    <w:rsid w:val="00EB3158"/>
    <w:rsid w:val="00ED735B"/>
    <w:rsid w:val="00EF4709"/>
    <w:rsid w:val="00FB7CF3"/>
    <w:rsid w:val="00FC280F"/>
    <w:rsid w:val="00FD3098"/>
    <w:rsid w:val="00F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3D374C-3FC8-494B-B999-D0A264AD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A6B"/>
    <w:pPr>
      <w:widowControl w:val="0"/>
      <w:tabs>
        <w:tab w:val="left" w:pos="720"/>
        <w:tab w:val="left" w:pos="3420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ind w:left="306" w:hanging="303"/>
      <w:jc w:val="both"/>
    </w:pPr>
    <w:rPr>
      <w:b/>
      <w:bCs/>
      <w:color w:val="000000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rsid w:val="001C0403"/>
    <w:pPr>
      <w:spacing w:before="396" w:after="198"/>
      <w:outlineLvl w:val="0"/>
    </w:pPr>
    <w:rPr>
      <w:rFonts w:ascii="Cambria" w:hAnsi="Cambria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C0403"/>
    <w:pPr>
      <w:spacing w:before="144" w:after="144"/>
      <w:outlineLvl w:val="1"/>
    </w:pPr>
    <w:rPr>
      <w:rFonts w:ascii="Cambria" w:hAnsi="Cambria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C0403"/>
    <w:pPr>
      <w:spacing w:before="144" w:after="144"/>
      <w:outlineLvl w:val="2"/>
    </w:pPr>
    <w:rPr>
      <w:rFonts w:ascii="Cambria" w:hAnsi="Cambria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C0403"/>
    <w:pPr>
      <w:keepNext/>
      <w:keepLines/>
      <w:ind w:left="720" w:hanging="180"/>
      <w:outlineLvl w:val="3"/>
    </w:pPr>
    <w:rPr>
      <w:rFonts w:ascii="Calibri" w:hAnsi="Calibri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C0403"/>
    <w:pPr>
      <w:keepNext/>
      <w:keepLines/>
      <w:ind w:left="720" w:hanging="180"/>
      <w:outlineLvl w:val="4"/>
    </w:pPr>
    <w:rPr>
      <w:rFonts w:ascii="Calibri" w:hAnsi="Calibri"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C0403"/>
    <w:pPr>
      <w:keepNext/>
      <w:keepLines/>
      <w:ind w:left="360"/>
      <w:outlineLvl w:val="5"/>
    </w:pPr>
    <w:rPr>
      <w:rFonts w:ascii="Calibri" w:hAnsi="Calibri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locked/>
    <w:rsid w:val="001C0403"/>
    <w:rPr>
      <w:rFonts w:ascii="Cambria" w:hAnsi="Cambria"/>
      <w:b/>
      <w:bCs/>
      <w:color w:val="000000"/>
      <w:kern w:val="32"/>
      <w:sz w:val="32"/>
      <w:szCs w:val="32"/>
      <w:lang w:bidi="ar-SA"/>
    </w:rPr>
  </w:style>
  <w:style w:type="character" w:customStyle="1" w:styleId="Nadpis2Char">
    <w:name w:val="Nadpis 2 Char"/>
    <w:link w:val="Nadpis2"/>
    <w:locked/>
    <w:rsid w:val="001C0403"/>
    <w:rPr>
      <w:rFonts w:ascii="Cambria" w:hAnsi="Cambria"/>
      <w:b/>
      <w:bCs/>
      <w:i/>
      <w:iCs/>
      <w:color w:val="000000"/>
      <w:sz w:val="28"/>
      <w:szCs w:val="28"/>
      <w:lang w:bidi="ar-SA"/>
    </w:rPr>
  </w:style>
  <w:style w:type="character" w:customStyle="1" w:styleId="Nadpis3Char">
    <w:name w:val="Nadpis 3 Char"/>
    <w:link w:val="Nadpis3"/>
    <w:locked/>
    <w:rsid w:val="001C0403"/>
    <w:rPr>
      <w:rFonts w:ascii="Cambria" w:hAnsi="Cambria"/>
      <w:b/>
      <w:bCs/>
      <w:color w:val="000000"/>
      <w:sz w:val="26"/>
      <w:szCs w:val="26"/>
      <w:lang w:bidi="ar-SA"/>
    </w:rPr>
  </w:style>
  <w:style w:type="character" w:customStyle="1" w:styleId="Nadpis4Char">
    <w:name w:val="Nadpis 4 Char"/>
    <w:link w:val="Nadpis4"/>
    <w:locked/>
    <w:rsid w:val="001C0403"/>
    <w:rPr>
      <w:rFonts w:ascii="Calibri" w:hAnsi="Calibri"/>
      <w:b/>
      <w:bCs/>
      <w:color w:val="000000"/>
      <w:sz w:val="28"/>
      <w:szCs w:val="28"/>
      <w:lang w:bidi="ar-SA"/>
    </w:rPr>
  </w:style>
  <w:style w:type="character" w:customStyle="1" w:styleId="Nadpis5Char">
    <w:name w:val="Nadpis 5 Char"/>
    <w:link w:val="Nadpis5"/>
    <w:locked/>
    <w:rsid w:val="001C0403"/>
    <w:rPr>
      <w:rFonts w:ascii="Calibri" w:hAnsi="Calibri"/>
      <w:b/>
      <w:bCs/>
      <w:i/>
      <w:iCs/>
      <w:color w:val="000000"/>
      <w:sz w:val="26"/>
      <w:szCs w:val="26"/>
      <w:lang w:bidi="ar-SA"/>
    </w:rPr>
  </w:style>
  <w:style w:type="character" w:customStyle="1" w:styleId="Nadpis6Char">
    <w:name w:val="Nadpis 6 Char"/>
    <w:link w:val="Nadpis6"/>
    <w:locked/>
    <w:rsid w:val="001C0403"/>
    <w:rPr>
      <w:rFonts w:ascii="Calibri" w:hAnsi="Calibri"/>
      <w:b/>
      <w:bCs/>
      <w:color w:val="000000"/>
      <w:lang w:bidi="ar-SA"/>
    </w:rPr>
  </w:style>
  <w:style w:type="paragraph" w:customStyle="1" w:styleId="Standardnte">
    <w:name w:val="Standardní te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1C0403"/>
    <w:pPr>
      <w:ind w:left="360"/>
    </w:pPr>
    <w:rPr>
      <w:b w:val="0"/>
      <w:bCs w:val="0"/>
    </w:rPr>
  </w:style>
  <w:style w:type="character" w:customStyle="1" w:styleId="Zkladntext2Char">
    <w:name w:val="Základní text 2 Char"/>
    <w:link w:val="Zkladntext2"/>
    <w:locked/>
    <w:rsid w:val="001C0403"/>
    <w:rPr>
      <w:color w:val="000000"/>
      <w:sz w:val="24"/>
      <w:szCs w:val="24"/>
      <w:lang w:bidi="ar-SA"/>
    </w:rPr>
  </w:style>
  <w:style w:type="paragraph" w:customStyle="1" w:styleId="Tlo-osnova">
    <w:name w:val="Tělo - osnova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rka1">
    <w:name w:val="Odrážka 1"/>
    <w:rsid w:val="001C0403"/>
    <w:pPr>
      <w:widowControl w:val="0"/>
      <w:autoSpaceDE w:val="0"/>
      <w:autoSpaceDN w:val="0"/>
      <w:adjustRightInd w:val="0"/>
      <w:ind w:left="360"/>
    </w:pPr>
    <w:rPr>
      <w:color w:val="000000"/>
      <w:sz w:val="24"/>
      <w:szCs w:val="24"/>
    </w:rPr>
  </w:style>
  <w:style w:type="paragraph" w:customStyle="1" w:styleId="Odrka2">
    <w:name w:val="Odrážka 2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Odsazenprvn">
    <w:name w:val="Odsazený prvn"/>
    <w:rsid w:val="001C0403"/>
    <w:pPr>
      <w:widowControl w:val="0"/>
      <w:autoSpaceDE w:val="0"/>
      <w:autoSpaceDN w:val="0"/>
      <w:adjustRightInd w:val="0"/>
      <w:ind w:firstLine="720"/>
    </w:pPr>
    <w:rPr>
      <w:color w:val="000000"/>
      <w:sz w:val="24"/>
      <w:szCs w:val="24"/>
    </w:rPr>
  </w:style>
  <w:style w:type="paragraph" w:customStyle="1" w:styleId="slovansez">
    <w:name w:val="Číslovaný sez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slovanosn">
    <w:name w:val="Číslovaná osn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TabulkaText">
    <w:name w:val="TabulkaText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dpis">
    <w:name w:val="Nadpis"/>
    <w:rsid w:val="001C0403"/>
    <w:pPr>
      <w:widowControl w:val="0"/>
      <w:autoSpaceDE w:val="0"/>
      <w:autoSpaceDN w:val="0"/>
      <w:adjustRightInd w:val="0"/>
      <w:spacing w:after="1354"/>
      <w:jc w:val="center"/>
    </w:pPr>
    <w:rPr>
      <w:rFonts w:ascii="Arial Black" w:hAnsi="Arial Black" w:cs="Arial Black"/>
      <w:color w:val="000000"/>
      <w:sz w:val="48"/>
      <w:szCs w:val="48"/>
    </w:rPr>
  </w:style>
  <w:style w:type="paragraph" w:styleId="Bezmezer">
    <w:name w:val="No Spacing"/>
    <w:qFormat/>
    <w:rsid w:val="001C0403"/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1C0403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Zpat">
    <w:name w:val="footer"/>
    <w:basedOn w:val="Normln"/>
    <w:link w:val="Zpat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Normlnweb">
    <w:name w:val="Normal (Web)"/>
    <w:basedOn w:val="Normln"/>
    <w:unhideWhenUsed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character" w:styleId="Siln">
    <w:name w:val="Strong"/>
    <w:qFormat/>
    <w:rsid w:val="001C0403"/>
    <w:rPr>
      <w:b/>
      <w:bCs/>
    </w:rPr>
  </w:style>
  <w:style w:type="character" w:customStyle="1" w:styleId="Standardnpsmoodstavce1">
    <w:name w:val="Standardní písmo odstavce1"/>
    <w:rsid w:val="001C0403"/>
  </w:style>
  <w:style w:type="paragraph" w:styleId="Zkladntext">
    <w:name w:val="Body Text"/>
    <w:basedOn w:val="Normln"/>
    <w:link w:val="ZkladntextChar"/>
    <w:unhideWhenUsed/>
    <w:rsid w:val="001C0403"/>
    <w:pPr>
      <w:spacing w:after="120"/>
    </w:pPr>
  </w:style>
  <w:style w:type="character" w:customStyle="1" w:styleId="ZkladntextChar">
    <w:name w:val="Základní text Char"/>
    <w:link w:val="Zkladntext"/>
    <w:rsid w:val="001C0403"/>
    <w:rPr>
      <w:b/>
      <w:bCs/>
      <w:color w:val="000000"/>
      <w:sz w:val="24"/>
      <w:szCs w:val="24"/>
      <w:lang w:bidi="ar-SA"/>
    </w:rPr>
  </w:style>
  <w:style w:type="paragraph" w:styleId="Podtitul">
    <w:name w:val="Subtitle"/>
    <w:basedOn w:val="Normln"/>
    <w:link w:val="PodtitulChar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ind w:left="0" w:firstLine="0"/>
      <w:jc w:val="center"/>
    </w:pPr>
    <w:rPr>
      <w:bCs w:val="0"/>
      <w:i/>
      <w:color w:val="auto"/>
      <w:sz w:val="40"/>
      <w:szCs w:val="20"/>
      <w:u w:val="single"/>
    </w:rPr>
  </w:style>
  <w:style w:type="character" w:customStyle="1" w:styleId="PodtitulChar">
    <w:name w:val="Podtitul Char"/>
    <w:link w:val="Podtitul"/>
    <w:rsid w:val="001C0403"/>
    <w:rPr>
      <w:b/>
      <w:i/>
      <w:sz w:val="40"/>
      <w:u w:val="single"/>
      <w:lang w:bidi="ar-SA"/>
    </w:rPr>
  </w:style>
  <w:style w:type="paragraph" w:customStyle="1" w:styleId="Nzevspolenosti">
    <w:name w:val="Název společnosti"/>
    <w:basedOn w:val="Zkladntext"/>
    <w:next w:val="Zkladntext"/>
    <w:rsid w:val="001C0403"/>
    <w:pPr>
      <w:keepLines/>
      <w:framePr w:w="8640" w:h="1440" w:wrap="notBeside" w:vAnchor="page" w:hAnchor="margin" w:xAlign="center" w:y="889"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40" w:line="240" w:lineRule="atLeast"/>
      <w:ind w:left="0" w:firstLine="0"/>
      <w:jc w:val="center"/>
    </w:pPr>
    <w:rPr>
      <w:rFonts w:ascii="Garamond" w:hAnsi="Garamond"/>
      <w:b w:val="0"/>
      <w:bCs w:val="0"/>
      <w:caps/>
      <w:color w:val="auto"/>
      <w:spacing w:val="75"/>
      <w:kern w:val="18"/>
      <w:sz w:val="21"/>
      <w:szCs w:val="20"/>
    </w:rPr>
  </w:style>
  <w:style w:type="paragraph" w:styleId="Odstavecseseznamem">
    <w:name w:val="List Paragraph"/>
    <w:basedOn w:val="Normln"/>
    <w:uiPriority w:val="34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b w:val="0"/>
      <w:bCs w:val="0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1C0403"/>
  </w:style>
  <w:style w:type="numbering" w:customStyle="1" w:styleId="Bezseznamu1">
    <w:name w:val="Bez seznamu1"/>
    <w:next w:val="Bezseznamu"/>
    <w:uiPriority w:val="99"/>
    <w:semiHidden/>
    <w:unhideWhenUsed/>
    <w:rsid w:val="00943173"/>
  </w:style>
  <w:style w:type="character" w:customStyle="1" w:styleId="WW8Num1z0">
    <w:name w:val="WW8Num1z0"/>
    <w:rsid w:val="00943173"/>
    <w:rPr>
      <w:rFonts w:ascii="Symbol" w:hAnsi="Symbol" w:cs="Symbol" w:hint="default"/>
    </w:rPr>
  </w:style>
  <w:style w:type="character" w:customStyle="1" w:styleId="WW8Num2z0">
    <w:name w:val="WW8Num2z0"/>
    <w:rsid w:val="00943173"/>
  </w:style>
  <w:style w:type="character" w:customStyle="1" w:styleId="WW8Num2z1">
    <w:name w:val="WW8Num2z1"/>
    <w:rsid w:val="00943173"/>
  </w:style>
  <w:style w:type="character" w:customStyle="1" w:styleId="WW8Num2z2">
    <w:name w:val="WW8Num2z2"/>
    <w:rsid w:val="00943173"/>
  </w:style>
  <w:style w:type="character" w:customStyle="1" w:styleId="WW8Num2z3">
    <w:name w:val="WW8Num2z3"/>
    <w:rsid w:val="00943173"/>
  </w:style>
  <w:style w:type="character" w:customStyle="1" w:styleId="WW8Num2z4">
    <w:name w:val="WW8Num2z4"/>
    <w:rsid w:val="00943173"/>
  </w:style>
  <w:style w:type="character" w:customStyle="1" w:styleId="WW8Num2z5">
    <w:name w:val="WW8Num2z5"/>
    <w:rsid w:val="00943173"/>
  </w:style>
  <w:style w:type="character" w:customStyle="1" w:styleId="WW8Num2z6">
    <w:name w:val="WW8Num2z6"/>
    <w:rsid w:val="00943173"/>
  </w:style>
  <w:style w:type="character" w:customStyle="1" w:styleId="WW8Num2z7">
    <w:name w:val="WW8Num2z7"/>
    <w:rsid w:val="00943173"/>
  </w:style>
  <w:style w:type="character" w:customStyle="1" w:styleId="WW8Num2z8">
    <w:name w:val="WW8Num2z8"/>
    <w:rsid w:val="00943173"/>
  </w:style>
  <w:style w:type="character" w:customStyle="1" w:styleId="WW8Num3z0">
    <w:name w:val="WW8Num3z0"/>
    <w:rsid w:val="00943173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943173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943173"/>
    <w:rPr>
      <w:rFonts w:hint="default"/>
    </w:rPr>
  </w:style>
  <w:style w:type="character" w:customStyle="1" w:styleId="WW8Num5z1">
    <w:name w:val="WW8Num5z1"/>
    <w:rsid w:val="00943173"/>
  </w:style>
  <w:style w:type="character" w:customStyle="1" w:styleId="WW8Num5z2">
    <w:name w:val="WW8Num5z2"/>
    <w:rsid w:val="00943173"/>
  </w:style>
  <w:style w:type="character" w:customStyle="1" w:styleId="WW8Num5z3">
    <w:name w:val="WW8Num5z3"/>
    <w:rsid w:val="00943173"/>
  </w:style>
  <w:style w:type="character" w:customStyle="1" w:styleId="WW8Num5z4">
    <w:name w:val="WW8Num5z4"/>
    <w:rsid w:val="00943173"/>
  </w:style>
  <w:style w:type="character" w:customStyle="1" w:styleId="WW8Num5z5">
    <w:name w:val="WW8Num5z5"/>
    <w:rsid w:val="00943173"/>
  </w:style>
  <w:style w:type="character" w:customStyle="1" w:styleId="WW8Num5z6">
    <w:name w:val="WW8Num5z6"/>
    <w:rsid w:val="00943173"/>
  </w:style>
  <w:style w:type="character" w:customStyle="1" w:styleId="WW8Num5z7">
    <w:name w:val="WW8Num5z7"/>
    <w:rsid w:val="00943173"/>
  </w:style>
  <w:style w:type="character" w:customStyle="1" w:styleId="WW8Num5z8">
    <w:name w:val="WW8Num5z8"/>
    <w:rsid w:val="00943173"/>
  </w:style>
  <w:style w:type="character" w:customStyle="1" w:styleId="WW8Num6z0">
    <w:name w:val="WW8Num6z0"/>
    <w:rsid w:val="00943173"/>
    <w:rPr>
      <w:rFonts w:ascii="Times New Roman" w:eastAsia="Calibri" w:hAnsi="Times New Roman" w:cs="Times New Roman" w:hint="default"/>
    </w:rPr>
  </w:style>
  <w:style w:type="character" w:customStyle="1" w:styleId="WW8Num6z1">
    <w:name w:val="WW8Num6z1"/>
    <w:rsid w:val="00943173"/>
    <w:rPr>
      <w:rFonts w:ascii="Courier New" w:hAnsi="Courier New" w:cs="Courier New" w:hint="default"/>
    </w:rPr>
  </w:style>
  <w:style w:type="character" w:customStyle="1" w:styleId="WW8Num6z2">
    <w:name w:val="WW8Num6z2"/>
    <w:rsid w:val="00943173"/>
    <w:rPr>
      <w:rFonts w:ascii="Wingdings" w:hAnsi="Wingdings" w:cs="Wingdings" w:hint="default"/>
    </w:rPr>
  </w:style>
  <w:style w:type="character" w:customStyle="1" w:styleId="WW8Num6z3">
    <w:name w:val="WW8Num6z3"/>
    <w:rsid w:val="00943173"/>
    <w:rPr>
      <w:rFonts w:ascii="Symbol" w:hAnsi="Symbol" w:cs="Symbol" w:hint="default"/>
    </w:rPr>
  </w:style>
  <w:style w:type="character" w:customStyle="1" w:styleId="WW8Num7z0">
    <w:name w:val="WW8Num7z0"/>
    <w:rsid w:val="00943173"/>
    <w:rPr>
      <w:rFonts w:hint="default"/>
    </w:rPr>
  </w:style>
  <w:style w:type="character" w:customStyle="1" w:styleId="WW8Num7z1">
    <w:name w:val="WW8Num7z1"/>
    <w:rsid w:val="00943173"/>
  </w:style>
  <w:style w:type="character" w:customStyle="1" w:styleId="WW8Num7z2">
    <w:name w:val="WW8Num7z2"/>
    <w:rsid w:val="00943173"/>
  </w:style>
  <w:style w:type="character" w:customStyle="1" w:styleId="WW8Num7z3">
    <w:name w:val="WW8Num7z3"/>
    <w:rsid w:val="00943173"/>
  </w:style>
  <w:style w:type="character" w:customStyle="1" w:styleId="WW8Num7z4">
    <w:name w:val="WW8Num7z4"/>
    <w:rsid w:val="00943173"/>
  </w:style>
  <w:style w:type="character" w:customStyle="1" w:styleId="WW8Num7z5">
    <w:name w:val="WW8Num7z5"/>
    <w:rsid w:val="00943173"/>
  </w:style>
  <w:style w:type="character" w:customStyle="1" w:styleId="WW8Num7z6">
    <w:name w:val="WW8Num7z6"/>
    <w:rsid w:val="00943173"/>
  </w:style>
  <w:style w:type="character" w:customStyle="1" w:styleId="WW8Num7z7">
    <w:name w:val="WW8Num7z7"/>
    <w:rsid w:val="00943173"/>
  </w:style>
  <w:style w:type="character" w:customStyle="1" w:styleId="WW8Num7z8">
    <w:name w:val="WW8Num7z8"/>
    <w:rsid w:val="00943173"/>
  </w:style>
  <w:style w:type="character" w:customStyle="1" w:styleId="WW8Num8z0">
    <w:name w:val="WW8Num8z0"/>
    <w:rsid w:val="00943173"/>
  </w:style>
  <w:style w:type="character" w:customStyle="1" w:styleId="WW8Num8z1">
    <w:name w:val="WW8Num8z1"/>
    <w:rsid w:val="00943173"/>
  </w:style>
  <w:style w:type="character" w:customStyle="1" w:styleId="WW8Num8z2">
    <w:name w:val="WW8Num8z2"/>
    <w:rsid w:val="00943173"/>
  </w:style>
  <w:style w:type="character" w:customStyle="1" w:styleId="WW8Num8z3">
    <w:name w:val="WW8Num8z3"/>
    <w:rsid w:val="00943173"/>
  </w:style>
  <w:style w:type="character" w:customStyle="1" w:styleId="WW8Num8z4">
    <w:name w:val="WW8Num8z4"/>
    <w:rsid w:val="00943173"/>
  </w:style>
  <w:style w:type="character" w:customStyle="1" w:styleId="WW8Num8z5">
    <w:name w:val="WW8Num8z5"/>
    <w:rsid w:val="00943173"/>
  </w:style>
  <w:style w:type="character" w:customStyle="1" w:styleId="WW8Num8z6">
    <w:name w:val="WW8Num8z6"/>
    <w:rsid w:val="00943173"/>
  </w:style>
  <w:style w:type="character" w:customStyle="1" w:styleId="WW8Num8z7">
    <w:name w:val="WW8Num8z7"/>
    <w:rsid w:val="00943173"/>
  </w:style>
  <w:style w:type="character" w:customStyle="1" w:styleId="WW8Num8z8">
    <w:name w:val="WW8Num8z8"/>
    <w:rsid w:val="00943173"/>
  </w:style>
  <w:style w:type="character" w:customStyle="1" w:styleId="WW8Num9z0">
    <w:name w:val="WW8Num9z0"/>
    <w:rsid w:val="00943173"/>
  </w:style>
  <w:style w:type="character" w:customStyle="1" w:styleId="WW8Num9z1">
    <w:name w:val="WW8Num9z1"/>
    <w:rsid w:val="00943173"/>
  </w:style>
  <w:style w:type="character" w:customStyle="1" w:styleId="WW8Num9z2">
    <w:name w:val="WW8Num9z2"/>
    <w:rsid w:val="00943173"/>
  </w:style>
  <w:style w:type="character" w:customStyle="1" w:styleId="WW8Num9z3">
    <w:name w:val="WW8Num9z3"/>
    <w:rsid w:val="00943173"/>
  </w:style>
  <w:style w:type="character" w:customStyle="1" w:styleId="WW8Num9z4">
    <w:name w:val="WW8Num9z4"/>
    <w:rsid w:val="00943173"/>
  </w:style>
  <w:style w:type="character" w:customStyle="1" w:styleId="WW8Num9z5">
    <w:name w:val="WW8Num9z5"/>
    <w:rsid w:val="00943173"/>
  </w:style>
  <w:style w:type="character" w:customStyle="1" w:styleId="WW8Num9z6">
    <w:name w:val="WW8Num9z6"/>
    <w:rsid w:val="00943173"/>
  </w:style>
  <w:style w:type="character" w:customStyle="1" w:styleId="WW8Num9z7">
    <w:name w:val="WW8Num9z7"/>
    <w:rsid w:val="00943173"/>
  </w:style>
  <w:style w:type="character" w:customStyle="1" w:styleId="WW8Num9z8">
    <w:name w:val="WW8Num9z8"/>
    <w:rsid w:val="00943173"/>
  </w:style>
  <w:style w:type="character" w:customStyle="1" w:styleId="WW8Num10z0">
    <w:name w:val="WW8Num10z0"/>
    <w:rsid w:val="00943173"/>
  </w:style>
  <w:style w:type="character" w:customStyle="1" w:styleId="WW8Num10z1">
    <w:name w:val="WW8Num10z1"/>
    <w:rsid w:val="00943173"/>
  </w:style>
  <w:style w:type="character" w:customStyle="1" w:styleId="WW8Num10z2">
    <w:name w:val="WW8Num10z2"/>
    <w:rsid w:val="00943173"/>
  </w:style>
  <w:style w:type="character" w:customStyle="1" w:styleId="WW8Num10z3">
    <w:name w:val="WW8Num10z3"/>
    <w:rsid w:val="00943173"/>
  </w:style>
  <w:style w:type="character" w:customStyle="1" w:styleId="WW8Num10z4">
    <w:name w:val="WW8Num10z4"/>
    <w:rsid w:val="00943173"/>
  </w:style>
  <w:style w:type="character" w:customStyle="1" w:styleId="WW8Num10z5">
    <w:name w:val="WW8Num10z5"/>
    <w:rsid w:val="00943173"/>
  </w:style>
  <w:style w:type="character" w:customStyle="1" w:styleId="WW8Num10z6">
    <w:name w:val="WW8Num10z6"/>
    <w:rsid w:val="00943173"/>
  </w:style>
  <w:style w:type="character" w:customStyle="1" w:styleId="WW8Num10z7">
    <w:name w:val="WW8Num10z7"/>
    <w:rsid w:val="00943173"/>
  </w:style>
  <w:style w:type="character" w:customStyle="1" w:styleId="WW8Num10z8">
    <w:name w:val="WW8Num10z8"/>
    <w:rsid w:val="00943173"/>
  </w:style>
  <w:style w:type="character" w:customStyle="1" w:styleId="WW8Num11z0">
    <w:name w:val="WW8Num11z0"/>
    <w:rsid w:val="00943173"/>
    <w:rPr>
      <w:rFonts w:hint="default"/>
      <w:b/>
    </w:rPr>
  </w:style>
  <w:style w:type="character" w:customStyle="1" w:styleId="WW8Num11z1">
    <w:name w:val="WW8Num11z1"/>
    <w:rsid w:val="00943173"/>
  </w:style>
  <w:style w:type="character" w:customStyle="1" w:styleId="WW8Num11z2">
    <w:name w:val="WW8Num11z2"/>
    <w:rsid w:val="00943173"/>
  </w:style>
  <w:style w:type="character" w:customStyle="1" w:styleId="WW8Num11z3">
    <w:name w:val="WW8Num11z3"/>
    <w:rsid w:val="00943173"/>
  </w:style>
  <w:style w:type="character" w:customStyle="1" w:styleId="WW8Num11z4">
    <w:name w:val="WW8Num11z4"/>
    <w:rsid w:val="00943173"/>
  </w:style>
  <w:style w:type="character" w:customStyle="1" w:styleId="WW8Num11z5">
    <w:name w:val="WW8Num11z5"/>
    <w:rsid w:val="00943173"/>
  </w:style>
  <w:style w:type="character" w:customStyle="1" w:styleId="WW8Num11z6">
    <w:name w:val="WW8Num11z6"/>
    <w:rsid w:val="00943173"/>
  </w:style>
  <w:style w:type="character" w:customStyle="1" w:styleId="WW8Num11z7">
    <w:name w:val="WW8Num11z7"/>
    <w:rsid w:val="00943173"/>
  </w:style>
  <w:style w:type="character" w:customStyle="1" w:styleId="WW8Num11z8">
    <w:name w:val="WW8Num11z8"/>
    <w:rsid w:val="00943173"/>
  </w:style>
  <w:style w:type="character" w:customStyle="1" w:styleId="WW8Num12z0">
    <w:name w:val="WW8Num12z0"/>
    <w:rsid w:val="00943173"/>
    <w:rPr>
      <w:rFonts w:hint="default"/>
    </w:rPr>
  </w:style>
  <w:style w:type="character" w:customStyle="1" w:styleId="WW8Num12z1">
    <w:name w:val="WW8Num12z1"/>
    <w:rsid w:val="00943173"/>
  </w:style>
  <w:style w:type="character" w:customStyle="1" w:styleId="WW8Num12z2">
    <w:name w:val="WW8Num12z2"/>
    <w:rsid w:val="00943173"/>
  </w:style>
  <w:style w:type="character" w:customStyle="1" w:styleId="WW8Num12z3">
    <w:name w:val="WW8Num12z3"/>
    <w:rsid w:val="00943173"/>
  </w:style>
  <w:style w:type="character" w:customStyle="1" w:styleId="WW8Num12z4">
    <w:name w:val="WW8Num12z4"/>
    <w:rsid w:val="00943173"/>
  </w:style>
  <w:style w:type="character" w:customStyle="1" w:styleId="WW8Num12z5">
    <w:name w:val="WW8Num12z5"/>
    <w:rsid w:val="00943173"/>
  </w:style>
  <w:style w:type="character" w:customStyle="1" w:styleId="WW8Num12z6">
    <w:name w:val="WW8Num12z6"/>
    <w:rsid w:val="00943173"/>
  </w:style>
  <w:style w:type="character" w:customStyle="1" w:styleId="WW8Num12z7">
    <w:name w:val="WW8Num12z7"/>
    <w:rsid w:val="00943173"/>
  </w:style>
  <w:style w:type="character" w:customStyle="1" w:styleId="WW8Num12z8">
    <w:name w:val="WW8Num12z8"/>
    <w:rsid w:val="00943173"/>
  </w:style>
  <w:style w:type="character" w:customStyle="1" w:styleId="WW8Num13z0">
    <w:name w:val="WW8Num13z0"/>
    <w:rsid w:val="00943173"/>
    <w:rPr>
      <w:rFonts w:ascii="Calibri" w:eastAsia="Calibri" w:hAnsi="Calibri" w:cs="Times New Roman" w:hint="default"/>
    </w:rPr>
  </w:style>
  <w:style w:type="character" w:customStyle="1" w:styleId="WW8Num13z1">
    <w:name w:val="WW8Num13z1"/>
    <w:rsid w:val="00943173"/>
    <w:rPr>
      <w:rFonts w:ascii="Courier New" w:hAnsi="Courier New" w:cs="Courier New" w:hint="default"/>
    </w:rPr>
  </w:style>
  <w:style w:type="character" w:customStyle="1" w:styleId="WW8Num13z2">
    <w:name w:val="WW8Num13z2"/>
    <w:rsid w:val="00943173"/>
    <w:rPr>
      <w:rFonts w:ascii="Wingdings" w:hAnsi="Wingdings" w:cs="Wingdings" w:hint="default"/>
    </w:rPr>
  </w:style>
  <w:style w:type="character" w:customStyle="1" w:styleId="WW8Num13z3">
    <w:name w:val="WW8Num13z3"/>
    <w:rsid w:val="00943173"/>
    <w:rPr>
      <w:rFonts w:ascii="Symbol" w:hAnsi="Symbol" w:cs="Symbol" w:hint="default"/>
    </w:rPr>
  </w:style>
  <w:style w:type="character" w:customStyle="1" w:styleId="WW8Num14z0">
    <w:name w:val="WW8Num14z0"/>
    <w:rsid w:val="00943173"/>
    <w:rPr>
      <w:rFonts w:ascii="Calibri" w:eastAsia="Calibri" w:hAnsi="Calibri" w:cs="Calibri" w:hint="default"/>
    </w:rPr>
  </w:style>
  <w:style w:type="character" w:customStyle="1" w:styleId="WW8Num14z1">
    <w:name w:val="WW8Num14z1"/>
    <w:rsid w:val="00943173"/>
    <w:rPr>
      <w:rFonts w:ascii="Courier New" w:hAnsi="Courier New" w:cs="Courier New" w:hint="default"/>
    </w:rPr>
  </w:style>
  <w:style w:type="character" w:customStyle="1" w:styleId="WW8Num14z2">
    <w:name w:val="WW8Num14z2"/>
    <w:rsid w:val="00943173"/>
    <w:rPr>
      <w:rFonts w:ascii="Wingdings" w:hAnsi="Wingdings" w:cs="Wingdings" w:hint="default"/>
    </w:rPr>
  </w:style>
  <w:style w:type="character" w:customStyle="1" w:styleId="WW8Num14z3">
    <w:name w:val="WW8Num14z3"/>
    <w:rsid w:val="00943173"/>
    <w:rPr>
      <w:rFonts w:ascii="Symbol" w:hAnsi="Symbol" w:cs="Symbol" w:hint="default"/>
    </w:rPr>
  </w:style>
  <w:style w:type="character" w:customStyle="1" w:styleId="WW8Num15z0">
    <w:name w:val="WW8Num15z0"/>
    <w:rsid w:val="00943173"/>
  </w:style>
  <w:style w:type="character" w:customStyle="1" w:styleId="WW8Num15z1">
    <w:name w:val="WW8Num15z1"/>
    <w:rsid w:val="00943173"/>
  </w:style>
  <w:style w:type="character" w:customStyle="1" w:styleId="WW8Num15z2">
    <w:name w:val="WW8Num15z2"/>
    <w:rsid w:val="00943173"/>
  </w:style>
  <w:style w:type="character" w:customStyle="1" w:styleId="WW8Num15z3">
    <w:name w:val="WW8Num15z3"/>
    <w:rsid w:val="00943173"/>
  </w:style>
  <w:style w:type="character" w:customStyle="1" w:styleId="WW8Num15z4">
    <w:name w:val="WW8Num15z4"/>
    <w:rsid w:val="00943173"/>
  </w:style>
  <w:style w:type="character" w:customStyle="1" w:styleId="WW8Num15z5">
    <w:name w:val="WW8Num15z5"/>
    <w:rsid w:val="00943173"/>
  </w:style>
  <w:style w:type="character" w:customStyle="1" w:styleId="WW8Num15z6">
    <w:name w:val="WW8Num15z6"/>
    <w:rsid w:val="00943173"/>
  </w:style>
  <w:style w:type="character" w:customStyle="1" w:styleId="WW8Num15z7">
    <w:name w:val="WW8Num15z7"/>
    <w:rsid w:val="00943173"/>
  </w:style>
  <w:style w:type="character" w:customStyle="1" w:styleId="WW8Num15z8">
    <w:name w:val="WW8Num15z8"/>
    <w:rsid w:val="00943173"/>
  </w:style>
  <w:style w:type="character" w:customStyle="1" w:styleId="WW8Num16z0">
    <w:name w:val="WW8Num16z0"/>
    <w:rsid w:val="00943173"/>
  </w:style>
  <w:style w:type="character" w:customStyle="1" w:styleId="WW8Num16z1">
    <w:name w:val="WW8Num16z1"/>
    <w:rsid w:val="00943173"/>
  </w:style>
  <w:style w:type="character" w:customStyle="1" w:styleId="WW8Num16z2">
    <w:name w:val="WW8Num16z2"/>
    <w:rsid w:val="00943173"/>
  </w:style>
  <w:style w:type="character" w:customStyle="1" w:styleId="WW8Num16z3">
    <w:name w:val="WW8Num16z3"/>
    <w:rsid w:val="00943173"/>
  </w:style>
  <w:style w:type="character" w:customStyle="1" w:styleId="WW8Num16z4">
    <w:name w:val="WW8Num16z4"/>
    <w:rsid w:val="00943173"/>
  </w:style>
  <w:style w:type="character" w:customStyle="1" w:styleId="WW8Num16z5">
    <w:name w:val="WW8Num16z5"/>
    <w:rsid w:val="00943173"/>
  </w:style>
  <w:style w:type="character" w:customStyle="1" w:styleId="WW8Num16z6">
    <w:name w:val="WW8Num16z6"/>
    <w:rsid w:val="00943173"/>
  </w:style>
  <w:style w:type="character" w:customStyle="1" w:styleId="WW8Num16z7">
    <w:name w:val="WW8Num16z7"/>
    <w:rsid w:val="00943173"/>
  </w:style>
  <w:style w:type="character" w:customStyle="1" w:styleId="WW8Num16z8">
    <w:name w:val="WW8Num16z8"/>
    <w:rsid w:val="00943173"/>
  </w:style>
  <w:style w:type="character" w:customStyle="1" w:styleId="WW8Num17z0">
    <w:name w:val="WW8Num17z0"/>
    <w:rsid w:val="00943173"/>
    <w:rPr>
      <w:rFonts w:ascii="Calibri" w:eastAsia="Calibri" w:hAnsi="Calibri" w:cs="Times New Roman" w:hint="default"/>
    </w:rPr>
  </w:style>
  <w:style w:type="character" w:customStyle="1" w:styleId="WW8Num17z1">
    <w:name w:val="WW8Num17z1"/>
    <w:rsid w:val="00943173"/>
    <w:rPr>
      <w:rFonts w:ascii="Courier New" w:hAnsi="Courier New" w:cs="Courier New" w:hint="default"/>
    </w:rPr>
  </w:style>
  <w:style w:type="character" w:customStyle="1" w:styleId="WW8Num17z2">
    <w:name w:val="WW8Num17z2"/>
    <w:rsid w:val="00943173"/>
    <w:rPr>
      <w:rFonts w:ascii="Wingdings" w:hAnsi="Wingdings" w:cs="Wingdings" w:hint="default"/>
    </w:rPr>
  </w:style>
  <w:style w:type="character" w:customStyle="1" w:styleId="WW8Num17z3">
    <w:name w:val="WW8Num17z3"/>
    <w:rsid w:val="00943173"/>
    <w:rPr>
      <w:rFonts w:ascii="Symbol" w:hAnsi="Symbol" w:cs="Symbol" w:hint="default"/>
    </w:rPr>
  </w:style>
  <w:style w:type="character" w:customStyle="1" w:styleId="WW8Num18z0">
    <w:name w:val="WW8Num18z0"/>
    <w:rsid w:val="00943173"/>
  </w:style>
  <w:style w:type="character" w:customStyle="1" w:styleId="WW8Num18z1">
    <w:name w:val="WW8Num18z1"/>
    <w:rsid w:val="00943173"/>
  </w:style>
  <w:style w:type="character" w:customStyle="1" w:styleId="WW8Num18z2">
    <w:name w:val="WW8Num18z2"/>
    <w:rsid w:val="00943173"/>
  </w:style>
  <w:style w:type="character" w:customStyle="1" w:styleId="WW8Num18z3">
    <w:name w:val="WW8Num18z3"/>
    <w:rsid w:val="00943173"/>
  </w:style>
  <w:style w:type="character" w:customStyle="1" w:styleId="WW8Num18z4">
    <w:name w:val="WW8Num18z4"/>
    <w:rsid w:val="00943173"/>
  </w:style>
  <w:style w:type="character" w:customStyle="1" w:styleId="WW8Num18z5">
    <w:name w:val="WW8Num18z5"/>
    <w:rsid w:val="00943173"/>
  </w:style>
  <w:style w:type="character" w:customStyle="1" w:styleId="WW8Num18z6">
    <w:name w:val="WW8Num18z6"/>
    <w:rsid w:val="00943173"/>
  </w:style>
  <w:style w:type="character" w:customStyle="1" w:styleId="WW8Num18z7">
    <w:name w:val="WW8Num18z7"/>
    <w:rsid w:val="00943173"/>
  </w:style>
  <w:style w:type="character" w:customStyle="1" w:styleId="WW8Num18z8">
    <w:name w:val="WW8Num18z8"/>
    <w:rsid w:val="00943173"/>
  </w:style>
  <w:style w:type="character" w:customStyle="1" w:styleId="WW8Num19z0">
    <w:name w:val="WW8Num19z0"/>
    <w:rsid w:val="00943173"/>
    <w:rPr>
      <w:rFonts w:ascii="Roboto" w:hAnsi="Roboto" w:cs="Roboto" w:hint="default"/>
    </w:rPr>
  </w:style>
  <w:style w:type="character" w:customStyle="1" w:styleId="WW8Num19z1">
    <w:name w:val="WW8Num19z1"/>
    <w:rsid w:val="00943173"/>
  </w:style>
  <w:style w:type="character" w:customStyle="1" w:styleId="WW8Num19z2">
    <w:name w:val="WW8Num19z2"/>
    <w:rsid w:val="00943173"/>
  </w:style>
  <w:style w:type="character" w:customStyle="1" w:styleId="WW8Num19z3">
    <w:name w:val="WW8Num19z3"/>
    <w:rsid w:val="00943173"/>
  </w:style>
  <w:style w:type="character" w:customStyle="1" w:styleId="WW8Num19z4">
    <w:name w:val="WW8Num19z4"/>
    <w:rsid w:val="00943173"/>
  </w:style>
  <w:style w:type="character" w:customStyle="1" w:styleId="WW8Num19z5">
    <w:name w:val="WW8Num19z5"/>
    <w:rsid w:val="00943173"/>
  </w:style>
  <w:style w:type="character" w:customStyle="1" w:styleId="WW8Num19z6">
    <w:name w:val="WW8Num19z6"/>
    <w:rsid w:val="00943173"/>
  </w:style>
  <w:style w:type="character" w:customStyle="1" w:styleId="WW8Num19z7">
    <w:name w:val="WW8Num19z7"/>
    <w:rsid w:val="00943173"/>
  </w:style>
  <w:style w:type="character" w:customStyle="1" w:styleId="WW8Num19z8">
    <w:name w:val="WW8Num19z8"/>
    <w:rsid w:val="00943173"/>
  </w:style>
  <w:style w:type="character" w:customStyle="1" w:styleId="WW8Num20z0">
    <w:name w:val="WW8Num20z0"/>
    <w:rsid w:val="00943173"/>
  </w:style>
  <w:style w:type="character" w:customStyle="1" w:styleId="WW8Num20z1">
    <w:name w:val="WW8Num20z1"/>
    <w:rsid w:val="00943173"/>
  </w:style>
  <w:style w:type="character" w:customStyle="1" w:styleId="WW8Num20z2">
    <w:name w:val="WW8Num20z2"/>
    <w:rsid w:val="00943173"/>
  </w:style>
  <w:style w:type="character" w:customStyle="1" w:styleId="WW8Num20z3">
    <w:name w:val="WW8Num20z3"/>
    <w:rsid w:val="00943173"/>
  </w:style>
  <w:style w:type="character" w:customStyle="1" w:styleId="WW8Num20z4">
    <w:name w:val="WW8Num20z4"/>
    <w:rsid w:val="00943173"/>
  </w:style>
  <w:style w:type="character" w:customStyle="1" w:styleId="WW8Num20z5">
    <w:name w:val="WW8Num20z5"/>
    <w:rsid w:val="00943173"/>
  </w:style>
  <w:style w:type="character" w:customStyle="1" w:styleId="WW8Num20z6">
    <w:name w:val="WW8Num20z6"/>
    <w:rsid w:val="00943173"/>
  </w:style>
  <w:style w:type="character" w:customStyle="1" w:styleId="WW8Num20z7">
    <w:name w:val="WW8Num20z7"/>
    <w:rsid w:val="00943173"/>
  </w:style>
  <w:style w:type="character" w:customStyle="1" w:styleId="WW8Num20z8">
    <w:name w:val="WW8Num20z8"/>
    <w:rsid w:val="00943173"/>
  </w:style>
  <w:style w:type="character" w:customStyle="1" w:styleId="WW8Num21z0">
    <w:name w:val="WW8Num21z0"/>
    <w:rsid w:val="00943173"/>
    <w:rPr>
      <w:rFonts w:ascii="Symbol" w:hAnsi="Symbol" w:cs="Symbol" w:hint="default"/>
      <w:sz w:val="20"/>
    </w:rPr>
  </w:style>
  <w:style w:type="character" w:customStyle="1" w:styleId="WW8Num22z0">
    <w:name w:val="WW8Num22z0"/>
    <w:rsid w:val="00943173"/>
  </w:style>
  <w:style w:type="character" w:customStyle="1" w:styleId="WW8Num22z1">
    <w:name w:val="WW8Num22z1"/>
    <w:rsid w:val="00943173"/>
  </w:style>
  <w:style w:type="character" w:customStyle="1" w:styleId="WW8Num22z2">
    <w:name w:val="WW8Num22z2"/>
    <w:rsid w:val="00943173"/>
  </w:style>
  <w:style w:type="character" w:customStyle="1" w:styleId="WW8Num22z3">
    <w:name w:val="WW8Num22z3"/>
    <w:rsid w:val="00943173"/>
  </w:style>
  <w:style w:type="character" w:customStyle="1" w:styleId="WW8Num22z4">
    <w:name w:val="WW8Num22z4"/>
    <w:rsid w:val="00943173"/>
  </w:style>
  <w:style w:type="character" w:customStyle="1" w:styleId="WW8Num22z5">
    <w:name w:val="WW8Num22z5"/>
    <w:rsid w:val="00943173"/>
  </w:style>
  <w:style w:type="character" w:customStyle="1" w:styleId="WW8Num22z6">
    <w:name w:val="WW8Num22z6"/>
    <w:rsid w:val="00943173"/>
  </w:style>
  <w:style w:type="character" w:customStyle="1" w:styleId="WW8Num22z7">
    <w:name w:val="WW8Num22z7"/>
    <w:rsid w:val="00943173"/>
  </w:style>
  <w:style w:type="character" w:customStyle="1" w:styleId="WW8Num22z8">
    <w:name w:val="WW8Num22z8"/>
    <w:rsid w:val="00943173"/>
  </w:style>
  <w:style w:type="character" w:customStyle="1" w:styleId="WW8Num23z0">
    <w:name w:val="WW8Num23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943173"/>
    <w:rPr>
      <w:rFonts w:ascii="Courier New" w:hAnsi="Courier New" w:cs="Courier New" w:hint="default"/>
    </w:rPr>
  </w:style>
  <w:style w:type="character" w:customStyle="1" w:styleId="WW8Num23z2">
    <w:name w:val="WW8Num23z2"/>
    <w:rsid w:val="00943173"/>
    <w:rPr>
      <w:rFonts w:ascii="Wingdings" w:hAnsi="Wingdings" w:cs="Wingdings" w:hint="default"/>
    </w:rPr>
  </w:style>
  <w:style w:type="character" w:customStyle="1" w:styleId="WW8Num23z3">
    <w:name w:val="WW8Num23z3"/>
    <w:rsid w:val="00943173"/>
    <w:rPr>
      <w:rFonts w:ascii="Symbol" w:hAnsi="Symbol" w:cs="Symbol" w:hint="default"/>
    </w:rPr>
  </w:style>
  <w:style w:type="character" w:customStyle="1" w:styleId="WW8Num24z0">
    <w:name w:val="WW8Num24z0"/>
    <w:rsid w:val="00943173"/>
    <w:rPr>
      <w:rFonts w:ascii="Roboto" w:eastAsia="Calibri" w:hAnsi="Roboto" w:cs="Roboto" w:hint="default"/>
      <w:b w:val="0"/>
      <w:bCs w:val="0"/>
      <w:color w:val="auto"/>
      <w:lang w:eastAsia="en-US"/>
    </w:rPr>
  </w:style>
  <w:style w:type="character" w:customStyle="1" w:styleId="WW8Num24z1">
    <w:name w:val="WW8Num24z1"/>
    <w:rsid w:val="00943173"/>
  </w:style>
  <w:style w:type="character" w:customStyle="1" w:styleId="WW8Num24z2">
    <w:name w:val="WW8Num24z2"/>
    <w:rsid w:val="00943173"/>
  </w:style>
  <w:style w:type="character" w:customStyle="1" w:styleId="WW8Num24z3">
    <w:name w:val="WW8Num24z3"/>
    <w:rsid w:val="00943173"/>
  </w:style>
  <w:style w:type="character" w:customStyle="1" w:styleId="WW8Num24z4">
    <w:name w:val="WW8Num24z4"/>
    <w:rsid w:val="00943173"/>
  </w:style>
  <w:style w:type="character" w:customStyle="1" w:styleId="WW8Num24z5">
    <w:name w:val="WW8Num24z5"/>
    <w:rsid w:val="00943173"/>
  </w:style>
  <w:style w:type="character" w:customStyle="1" w:styleId="WW8Num24z6">
    <w:name w:val="WW8Num24z6"/>
    <w:rsid w:val="00943173"/>
  </w:style>
  <w:style w:type="character" w:customStyle="1" w:styleId="WW8Num24z7">
    <w:name w:val="WW8Num24z7"/>
    <w:rsid w:val="00943173"/>
  </w:style>
  <w:style w:type="character" w:customStyle="1" w:styleId="WW8Num24z8">
    <w:name w:val="WW8Num24z8"/>
    <w:rsid w:val="00943173"/>
  </w:style>
  <w:style w:type="character" w:customStyle="1" w:styleId="WW8Num25z0">
    <w:name w:val="WW8Num25z0"/>
    <w:rsid w:val="00943173"/>
    <w:rPr>
      <w:rFonts w:hint="default"/>
    </w:rPr>
  </w:style>
  <w:style w:type="character" w:customStyle="1" w:styleId="WW8Num25z1">
    <w:name w:val="WW8Num25z1"/>
    <w:rsid w:val="00943173"/>
  </w:style>
  <w:style w:type="character" w:customStyle="1" w:styleId="WW8Num25z2">
    <w:name w:val="WW8Num25z2"/>
    <w:rsid w:val="00943173"/>
  </w:style>
  <w:style w:type="character" w:customStyle="1" w:styleId="WW8Num25z3">
    <w:name w:val="WW8Num25z3"/>
    <w:rsid w:val="00943173"/>
  </w:style>
  <w:style w:type="character" w:customStyle="1" w:styleId="WW8Num25z4">
    <w:name w:val="WW8Num25z4"/>
    <w:rsid w:val="00943173"/>
  </w:style>
  <w:style w:type="character" w:customStyle="1" w:styleId="WW8Num25z5">
    <w:name w:val="WW8Num25z5"/>
    <w:rsid w:val="00943173"/>
  </w:style>
  <w:style w:type="character" w:customStyle="1" w:styleId="WW8Num25z6">
    <w:name w:val="WW8Num25z6"/>
    <w:rsid w:val="00943173"/>
  </w:style>
  <w:style w:type="character" w:customStyle="1" w:styleId="WW8Num25z7">
    <w:name w:val="WW8Num25z7"/>
    <w:rsid w:val="00943173"/>
  </w:style>
  <w:style w:type="character" w:customStyle="1" w:styleId="WW8Num25z8">
    <w:name w:val="WW8Num25z8"/>
    <w:rsid w:val="00943173"/>
  </w:style>
  <w:style w:type="character" w:customStyle="1" w:styleId="WW8Num26z0">
    <w:name w:val="WW8Num26z0"/>
    <w:rsid w:val="00943173"/>
    <w:rPr>
      <w:rFonts w:ascii="Calibri" w:eastAsia="Calibri" w:hAnsi="Calibri" w:cs="Times New Roman" w:hint="default"/>
      <w:color w:val="auto"/>
      <w:u w:val="none"/>
      <w:lang w:eastAsia="en-US"/>
    </w:rPr>
  </w:style>
  <w:style w:type="character" w:customStyle="1" w:styleId="WW8Num26z1">
    <w:name w:val="WW8Num26z1"/>
    <w:rsid w:val="00943173"/>
    <w:rPr>
      <w:rFonts w:ascii="Courier New" w:hAnsi="Courier New" w:cs="Courier New" w:hint="default"/>
    </w:rPr>
  </w:style>
  <w:style w:type="character" w:customStyle="1" w:styleId="WW8Num26z2">
    <w:name w:val="WW8Num26z2"/>
    <w:rsid w:val="00943173"/>
    <w:rPr>
      <w:rFonts w:ascii="Wingdings" w:hAnsi="Wingdings" w:cs="Wingdings" w:hint="default"/>
    </w:rPr>
  </w:style>
  <w:style w:type="character" w:customStyle="1" w:styleId="WW8Num26z3">
    <w:name w:val="WW8Num26z3"/>
    <w:rsid w:val="00943173"/>
    <w:rPr>
      <w:rFonts w:ascii="Symbol" w:hAnsi="Symbol" w:cs="Symbol" w:hint="default"/>
    </w:rPr>
  </w:style>
  <w:style w:type="character" w:customStyle="1" w:styleId="Standardnpsmoodstavce2">
    <w:name w:val="Standardní písmo odstavce2"/>
    <w:rsid w:val="00943173"/>
  </w:style>
  <w:style w:type="character" w:customStyle="1" w:styleId="TextbublinyChar">
    <w:name w:val="Text bubliny Char"/>
    <w:rsid w:val="00943173"/>
    <w:rPr>
      <w:rFonts w:ascii="Tahoma" w:hAnsi="Tahoma" w:cs="Tahoma"/>
      <w:b/>
      <w:bCs/>
      <w:color w:val="000000"/>
      <w:sz w:val="16"/>
      <w:szCs w:val="16"/>
    </w:rPr>
  </w:style>
  <w:style w:type="character" w:customStyle="1" w:styleId="NzevChar">
    <w:name w:val="Název Char"/>
    <w:rsid w:val="00943173"/>
    <w:rPr>
      <w:rFonts w:ascii="Calibri Light" w:eastAsia="Times New Roman" w:hAnsi="Calibri Light" w:cs="Times New Roman"/>
      <w:b/>
      <w:bCs/>
      <w:color w:val="000000"/>
      <w:kern w:val="2"/>
      <w:sz w:val="32"/>
      <w:szCs w:val="32"/>
    </w:rPr>
  </w:style>
  <w:style w:type="character" w:styleId="slostrnky">
    <w:name w:val="page number"/>
    <w:rsid w:val="00943173"/>
  </w:style>
  <w:style w:type="character" w:customStyle="1" w:styleId="TextpoznpodarouChar">
    <w:name w:val="Text pozn. pod čarou Char"/>
    <w:rsid w:val="00943173"/>
    <w:rPr>
      <w:b/>
      <w:bCs/>
      <w:color w:val="000000"/>
    </w:rPr>
  </w:style>
  <w:style w:type="character" w:customStyle="1" w:styleId="Znakypropoznmkupodarou">
    <w:name w:val="Znaky pro poznámku pod čarou"/>
    <w:rsid w:val="00943173"/>
    <w:rPr>
      <w:vertAlign w:val="superscript"/>
    </w:rPr>
  </w:style>
  <w:style w:type="paragraph" w:styleId="Seznam">
    <w:name w:val="List"/>
    <w:basedOn w:val="Zkladntext"/>
    <w:rsid w:val="00943173"/>
    <w:pPr>
      <w:suppressAutoHyphens/>
      <w:autoSpaceDN/>
      <w:adjustRightInd/>
    </w:pPr>
    <w:rPr>
      <w:rFonts w:cs="Lucida Sans"/>
      <w:lang w:eastAsia="zh-CN"/>
    </w:rPr>
  </w:style>
  <w:style w:type="paragraph" w:styleId="Titulek">
    <w:name w:val="caption"/>
    <w:basedOn w:val="Normln"/>
    <w:qFormat/>
    <w:rsid w:val="00943173"/>
    <w:pPr>
      <w:suppressLineNumbers/>
      <w:suppressAutoHyphens/>
      <w:autoSpaceDN/>
      <w:adjustRightInd/>
      <w:spacing w:before="120" w:after="120"/>
    </w:pPr>
    <w:rPr>
      <w:rFonts w:cs="Lucida Sans"/>
      <w:i/>
      <w:iCs/>
      <w:lang w:eastAsia="zh-CN"/>
    </w:rPr>
  </w:style>
  <w:style w:type="paragraph" w:customStyle="1" w:styleId="Rejstk">
    <w:name w:val="Rejstřík"/>
    <w:basedOn w:val="Normln"/>
    <w:rsid w:val="00943173"/>
    <w:pPr>
      <w:suppressLineNumbers/>
      <w:suppressAutoHyphens/>
      <w:autoSpaceDN/>
      <w:adjustRightInd/>
    </w:pPr>
    <w:rPr>
      <w:rFonts w:cs="Lucida Sans"/>
      <w:lang w:eastAsia="zh-CN"/>
    </w:rPr>
  </w:style>
  <w:style w:type="paragraph" w:customStyle="1" w:styleId="Zkladntext21">
    <w:name w:val="Základní text 21"/>
    <w:basedOn w:val="Normln"/>
    <w:rsid w:val="00943173"/>
    <w:pPr>
      <w:suppressAutoHyphens/>
      <w:autoSpaceDN/>
      <w:adjustRightInd/>
      <w:ind w:left="360"/>
    </w:pPr>
    <w:rPr>
      <w:b w:val="0"/>
      <w:bCs w:val="0"/>
      <w:lang w:eastAsia="zh-CN"/>
    </w:rPr>
  </w:style>
  <w:style w:type="paragraph" w:customStyle="1" w:styleId="Zhlavazpat">
    <w:name w:val="Záhlaví a zápatí"/>
    <w:basedOn w:val="Normln"/>
    <w:rsid w:val="00943173"/>
    <w:pPr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819"/>
        <w:tab w:val="right" w:pos="9638"/>
      </w:tabs>
      <w:suppressAutoHyphens/>
      <w:autoSpaceDN/>
      <w:adjustRightInd/>
    </w:pPr>
    <w:rPr>
      <w:lang w:eastAsia="zh-CN"/>
    </w:rPr>
  </w:style>
  <w:style w:type="paragraph" w:customStyle="1" w:styleId="a">
    <w:qFormat/>
    <w:rsid w:val="00943173"/>
    <w:pPr>
      <w:suppressAutoHyphens/>
      <w:jc w:val="center"/>
    </w:pPr>
    <w:rPr>
      <w:b/>
      <w:i/>
      <w:sz w:val="40"/>
      <w:u w:val="single"/>
      <w:lang w:eastAsia="zh-CN"/>
    </w:rPr>
  </w:style>
  <w:style w:type="paragraph" w:customStyle="1" w:styleId="Seznamsodrkami1">
    <w:name w:val="Seznam s odrážkami1"/>
    <w:basedOn w:val="Normln"/>
    <w:rsid w:val="00943173"/>
    <w:pPr>
      <w:widowControl/>
      <w:numPr>
        <w:numId w:val="1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200" w:line="276" w:lineRule="auto"/>
      <w:contextualSpacing/>
      <w:jc w:val="left"/>
    </w:pPr>
    <w:rPr>
      <w:rFonts w:ascii="Calibri" w:eastAsia="Calibri" w:hAnsi="Calibri" w:cs="Calibri"/>
      <w:b w:val="0"/>
      <w:bCs w:val="0"/>
      <w:color w:val="auto"/>
      <w:sz w:val="22"/>
      <w:szCs w:val="22"/>
      <w:lang w:eastAsia="zh-CN"/>
    </w:rPr>
  </w:style>
  <w:style w:type="paragraph" w:styleId="Hlavikaobsahu">
    <w:name w:val="toa heading"/>
    <w:basedOn w:val="Nadpis10"/>
    <w:next w:val="Normln"/>
    <w:rsid w:val="00943173"/>
    <w:pPr>
      <w:keepNext/>
      <w:keepLines/>
      <w:suppressAutoHyphens/>
      <w:autoSpaceDN/>
      <w:adjustRightInd/>
      <w:spacing w:before="480" w:after="0"/>
    </w:pPr>
    <w:rPr>
      <w:rFonts w:cs="Cambria"/>
      <w:b w:val="0"/>
      <w:bCs w:val="0"/>
      <w:color w:val="365F91"/>
      <w:kern w:val="0"/>
      <w:sz w:val="28"/>
      <w:szCs w:val="28"/>
      <w:lang w:eastAsia="zh-CN"/>
    </w:rPr>
  </w:style>
  <w:style w:type="paragraph" w:styleId="Obsah1">
    <w:name w:val="toc 1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spacing w:before="120" w:after="120"/>
      <w:ind w:left="0"/>
      <w:jc w:val="left"/>
    </w:pPr>
    <w:rPr>
      <w:rFonts w:ascii="Calibri" w:hAnsi="Calibri" w:cs="Calibri"/>
      <w:caps/>
      <w:sz w:val="20"/>
      <w:szCs w:val="20"/>
      <w:lang w:eastAsia="zh-CN"/>
    </w:rPr>
  </w:style>
  <w:style w:type="paragraph" w:styleId="Obsah2">
    <w:name w:val="toc 2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240"/>
      <w:jc w:val="left"/>
    </w:pPr>
    <w:rPr>
      <w:rFonts w:ascii="Calibri" w:hAnsi="Calibri" w:cs="Calibri"/>
      <w:b w:val="0"/>
      <w:bCs w:val="0"/>
      <w:smallCaps/>
      <w:sz w:val="20"/>
      <w:szCs w:val="20"/>
      <w:lang w:eastAsia="zh-CN"/>
    </w:rPr>
  </w:style>
  <w:style w:type="paragraph" w:styleId="Obsah3">
    <w:name w:val="toc 3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480"/>
      <w:jc w:val="left"/>
    </w:pPr>
    <w:rPr>
      <w:rFonts w:ascii="Calibri" w:hAnsi="Calibri" w:cs="Calibri"/>
      <w:b w:val="0"/>
      <w:bCs w:val="0"/>
      <w:i/>
      <w:iCs/>
      <w:sz w:val="20"/>
      <w:szCs w:val="20"/>
      <w:lang w:eastAsia="zh-CN"/>
    </w:rPr>
  </w:style>
  <w:style w:type="paragraph" w:styleId="Textbubliny">
    <w:name w:val="Balloon Text"/>
    <w:basedOn w:val="Normln"/>
    <w:link w:val="TextbublinyChar1"/>
    <w:rsid w:val="00943173"/>
    <w:pPr>
      <w:suppressAutoHyphens/>
      <w:autoSpaceDN/>
      <w:adjustRightInd/>
    </w:pPr>
    <w:rPr>
      <w:rFonts w:ascii="Tahoma" w:hAnsi="Tahoma" w:cs="Tahoma"/>
      <w:sz w:val="16"/>
      <w:szCs w:val="16"/>
      <w:lang w:eastAsia="zh-CN"/>
    </w:rPr>
  </w:style>
  <w:style w:type="character" w:customStyle="1" w:styleId="TextbublinyChar1">
    <w:name w:val="Text bubliny Char1"/>
    <w:link w:val="Textbubliny"/>
    <w:rsid w:val="00943173"/>
    <w:rPr>
      <w:rFonts w:ascii="Tahoma" w:hAnsi="Tahoma" w:cs="Tahoma"/>
      <w:b/>
      <w:bCs/>
      <w:color w:val="000000"/>
      <w:sz w:val="16"/>
      <w:szCs w:val="16"/>
      <w:lang w:eastAsia="zh-CN"/>
    </w:rPr>
  </w:style>
  <w:style w:type="paragraph" w:styleId="Nzev">
    <w:name w:val="Title"/>
    <w:basedOn w:val="Normln"/>
    <w:next w:val="Normln"/>
    <w:link w:val="NzevChar1"/>
    <w:qFormat/>
    <w:rsid w:val="00943173"/>
    <w:pPr>
      <w:suppressAutoHyphens/>
      <w:autoSpaceDN/>
      <w:adjustRightInd/>
      <w:spacing w:before="240" w:after="60"/>
      <w:jc w:val="center"/>
    </w:pPr>
    <w:rPr>
      <w:rFonts w:ascii="Calibri Light" w:hAnsi="Calibri Light"/>
      <w:kern w:val="2"/>
      <w:sz w:val="32"/>
      <w:szCs w:val="32"/>
      <w:lang w:eastAsia="zh-CN"/>
    </w:rPr>
  </w:style>
  <w:style w:type="character" w:customStyle="1" w:styleId="NzevChar1">
    <w:name w:val="Název Char1"/>
    <w:link w:val="Nzev"/>
    <w:rsid w:val="00943173"/>
    <w:rPr>
      <w:rFonts w:ascii="Calibri Light" w:hAnsi="Calibri Light"/>
      <w:b/>
      <w:bCs/>
      <w:color w:val="000000"/>
      <w:kern w:val="2"/>
      <w:sz w:val="32"/>
      <w:szCs w:val="32"/>
      <w:lang w:eastAsia="zh-CN"/>
    </w:rPr>
  </w:style>
  <w:style w:type="paragraph" w:styleId="Obsah4">
    <w:name w:val="toc 4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7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5">
    <w:name w:val="toc 5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96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6">
    <w:name w:val="toc 6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20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7">
    <w:name w:val="toc 7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44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8">
    <w:name w:val="toc 8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68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9">
    <w:name w:val="toc 9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9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Textpoznpodarou">
    <w:name w:val="footnote text"/>
    <w:basedOn w:val="Normln"/>
    <w:link w:val="TextpoznpodarouChar1"/>
    <w:rsid w:val="00943173"/>
    <w:pPr>
      <w:suppressAutoHyphens/>
      <w:autoSpaceDN/>
      <w:adjustRightInd/>
    </w:pPr>
    <w:rPr>
      <w:sz w:val="20"/>
      <w:szCs w:val="20"/>
      <w:lang w:eastAsia="zh-CN"/>
    </w:rPr>
  </w:style>
  <w:style w:type="character" w:customStyle="1" w:styleId="TextpoznpodarouChar1">
    <w:name w:val="Text pozn. pod čarou Char1"/>
    <w:link w:val="Textpoznpodarou"/>
    <w:rsid w:val="00943173"/>
    <w:rPr>
      <w:b/>
      <w:bCs/>
      <w:color w:val="000000"/>
      <w:lang w:eastAsia="zh-CN"/>
    </w:rPr>
  </w:style>
  <w:style w:type="paragraph" w:customStyle="1" w:styleId="Obsahrmce">
    <w:name w:val="Obsah rámce"/>
    <w:basedOn w:val="Normln"/>
    <w:rsid w:val="00943173"/>
    <w:pPr>
      <w:suppressAutoHyphens/>
      <w:autoSpaceDN/>
      <w:adjustRightInd/>
    </w:pPr>
    <w:rPr>
      <w:lang w:eastAsia="zh-CN"/>
    </w:rPr>
  </w:style>
  <w:style w:type="numbering" w:customStyle="1" w:styleId="Bezseznamu2">
    <w:name w:val="Bez seznamu2"/>
    <w:next w:val="Bezseznamu"/>
    <w:uiPriority w:val="99"/>
    <w:semiHidden/>
    <w:unhideWhenUsed/>
    <w:rsid w:val="00943173"/>
  </w:style>
  <w:style w:type="character" w:customStyle="1" w:styleId="WW8Num1z1">
    <w:name w:val="WW8Num1z1"/>
    <w:rsid w:val="00943173"/>
    <w:rPr>
      <w:rFonts w:hint="default"/>
      <w:b/>
    </w:rPr>
  </w:style>
  <w:style w:type="character" w:customStyle="1" w:styleId="WW8Num1z2">
    <w:name w:val="WW8Num1z2"/>
    <w:rsid w:val="00943173"/>
  </w:style>
  <w:style w:type="character" w:customStyle="1" w:styleId="WW8Num1z3">
    <w:name w:val="WW8Num1z3"/>
    <w:rsid w:val="00943173"/>
  </w:style>
  <w:style w:type="character" w:customStyle="1" w:styleId="WW8Num1z4">
    <w:name w:val="WW8Num1z4"/>
    <w:rsid w:val="00943173"/>
  </w:style>
  <w:style w:type="character" w:customStyle="1" w:styleId="WW8Num1z5">
    <w:name w:val="WW8Num1z5"/>
    <w:rsid w:val="00943173"/>
  </w:style>
  <w:style w:type="character" w:customStyle="1" w:styleId="WW8Num1z6">
    <w:name w:val="WW8Num1z6"/>
    <w:rsid w:val="00943173"/>
  </w:style>
  <w:style w:type="character" w:customStyle="1" w:styleId="WW8Num1z7">
    <w:name w:val="WW8Num1z7"/>
    <w:rsid w:val="00943173"/>
  </w:style>
  <w:style w:type="character" w:customStyle="1" w:styleId="WW8Num1z8">
    <w:name w:val="WW8Num1z8"/>
    <w:rsid w:val="00943173"/>
  </w:style>
  <w:style w:type="character" w:customStyle="1" w:styleId="WW8Num4z1">
    <w:name w:val="WW8Num4z1"/>
    <w:rsid w:val="00943173"/>
    <w:rPr>
      <w:rFonts w:ascii="Courier New" w:hAnsi="Courier New" w:cs="Courier New" w:hint="default"/>
    </w:rPr>
  </w:style>
  <w:style w:type="character" w:customStyle="1" w:styleId="Standardnpsmoodstavce7">
    <w:name w:val="Standardní písmo odstavce7"/>
    <w:rsid w:val="00943173"/>
  </w:style>
  <w:style w:type="character" w:customStyle="1" w:styleId="Standardnpsmoodstavce6">
    <w:name w:val="Standardní písmo odstavce6"/>
    <w:rsid w:val="00943173"/>
  </w:style>
  <w:style w:type="character" w:customStyle="1" w:styleId="Standardnpsmoodstavce5">
    <w:name w:val="Standardní písmo odstavce5"/>
    <w:rsid w:val="00943173"/>
  </w:style>
  <w:style w:type="character" w:customStyle="1" w:styleId="Standardnpsmoodstavce4">
    <w:name w:val="Standardní písmo odstavce4"/>
    <w:rsid w:val="00943173"/>
  </w:style>
  <w:style w:type="character" w:customStyle="1" w:styleId="Standardnpsmoodstavce3">
    <w:name w:val="Standardní písmo odstavce3"/>
    <w:rsid w:val="00943173"/>
  </w:style>
  <w:style w:type="character" w:customStyle="1" w:styleId="WW8Num3z1">
    <w:name w:val="WW8Num3z1"/>
    <w:rsid w:val="00943173"/>
    <w:rPr>
      <w:rFonts w:ascii="Courier New" w:hAnsi="Courier New" w:cs="Courier New" w:hint="default"/>
    </w:rPr>
  </w:style>
  <w:style w:type="character" w:customStyle="1" w:styleId="WW8Num3z2">
    <w:name w:val="WW8Num3z2"/>
    <w:rsid w:val="00943173"/>
    <w:rPr>
      <w:rFonts w:ascii="Wingdings" w:hAnsi="Wingdings" w:cs="Wingdings" w:hint="default"/>
    </w:rPr>
  </w:style>
  <w:style w:type="character" w:customStyle="1" w:styleId="WW8Num3z3">
    <w:name w:val="WW8Num3z3"/>
    <w:rsid w:val="00943173"/>
    <w:rPr>
      <w:rFonts w:ascii="Symbol" w:hAnsi="Symbol" w:cs="Symbol" w:hint="default"/>
    </w:rPr>
  </w:style>
  <w:style w:type="character" w:customStyle="1" w:styleId="WW8Num4z2">
    <w:name w:val="WW8Num4z2"/>
    <w:rsid w:val="00943173"/>
    <w:rPr>
      <w:rFonts w:ascii="Wingdings" w:hAnsi="Wingdings" w:cs="Wingdings" w:hint="default"/>
    </w:rPr>
  </w:style>
  <w:style w:type="character" w:customStyle="1" w:styleId="WW8Num4z3">
    <w:name w:val="WW8Num4z3"/>
    <w:rsid w:val="00943173"/>
    <w:rPr>
      <w:rFonts w:ascii="Symbol" w:hAnsi="Symbol" w:cs="Symbol" w:hint="default"/>
    </w:rPr>
  </w:style>
  <w:style w:type="character" w:customStyle="1" w:styleId="WW8Num6z4">
    <w:name w:val="WW8Num6z4"/>
    <w:rsid w:val="00943173"/>
  </w:style>
  <w:style w:type="character" w:customStyle="1" w:styleId="WW8Num6z5">
    <w:name w:val="WW8Num6z5"/>
    <w:rsid w:val="00943173"/>
  </w:style>
  <w:style w:type="character" w:customStyle="1" w:styleId="WW8Num6z6">
    <w:name w:val="WW8Num6z6"/>
    <w:rsid w:val="00943173"/>
  </w:style>
  <w:style w:type="character" w:customStyle="1" w:styleId="WW8Num6z7">
    <w:name w:val="WW8Num6z7"/>
    <w:rsid w:val="00943173"/>
  </w:style>
  <w:style w:type="character" w:customStyle="1" w:styleId="WW8Num6z8">
    <w:name w:val="WW8Num6z8"/>
    <w:rsid w:val="00943173"/>
  </w:style>
  <w:style w:type="character" w:customStyle="1" w:styleId="WW8Num13z4">
    <w:name w:val="WW8Num13z4"/>
    <w:rsid w:val="00943173"/>
  </w:style>
  <w:style w:type="character" w:customStyle="1" w:styleId="WW8Num13z5">
    <w:name w:val="WW8Num13z5"/>
    <w:rsid w:val="00943173"/>
  </w:style>
  <w:style w:type="character" w:customStyle="1" w:styleId="WW8Num13z6">
    <w:name w:val="WW8Num13z6"/>
    <w:rsid w:val="00943173"/>
  </w:style>
  <w:style w:type="character" w:customStyle="1" w:styleId="WW8Num13z7">
    <w:name w:val="WW8Num13z7"/>
    <w:rsid w:val="00943173"/>
  </w:style>
  <w:style w:type="character" w:customStyle="1" w:styleId="WW8Num13z8">
    <w:name w:val="WW8Num13z8"/>
    <w:rsid w:val="00943173"/>
  </w:style>
  <w:style w:type="character" w:customStyle="1" w:styleId="WW8Num17z4">
    <w:name w:val="WW8Num17z4"/>
    <w:rsid w:val="00943173"/>
  </w:style>
  <w:style w:type="character" w:customStyle="1" w:styleId="WW8Num17z5">
    <w:name w:val="WW8Num17z5"/>
    <w:rsid w:val="00943173"/>
  </w:style>
  <w:style w:type="character" w:customStyle="1" w:styleId="WW8Num17z6">
    <w:name w:val="WW8Num17z6"/>
    <w:rsid w:val="00943173"/>
  </w:style>
  <w:style w:type="character" w:customStyle="1" w:styleId="WW8Num17z7">
    <w:name w:val="WW8Num17z7"/>
    <w:rsid w:val="00943173"/>
  </w:style>
  <w:style w:type="character" w:customStyle="1" w:styleId="WW8Num17z8">
    <w:name w:val="WW8Num17z8"/>
    <w:rsid w:val="00943173"/>
  </w:style>
  <w:style w:type="character" w:customStyle="1" w:styleId="WW8Num27z0">
    <w:name w:val="WW8Num27z0"/>
    <w:rsid w:val="00943173"/>
    <w:rPr>
      <w:rFonts w:hint="default"/>
      <w:b/>
    </w:rPr>
  </w:style>
  <w:style w:type="character" w:customStyle="1" w:styleId="WW8Num27z1">
    <w:name w:val="WW8Num27z1"/>
    <w:rsid w:val="00943173"/>
  </w:style>
  <w:style w:type="character" w:customStyle="1" w:styleId="WW8Num27z2">
    <w:name w:val="WW8Num27z2"/>
    <w:rsid w:val="00943173"/>
  </w:style>
  <w:style w:type="character" w:customStyle="1" w:styleId="WW8Num27z3">
    <w:name w:val="WW8Num27z3"/>
    <w:rsid w:val="00943173"/>
  </w:style>
  <w:style w:type="character" w:customStyle="1" w:styleId="WW8Num27z4">
    <w:name w:val="WW8Num27z4"/>
    <w:rsid w:val="00943173"/>
  </w:style>
  <w:style w:type="character" w:customStyle="1" w:styleId="WW8Num27z5">
    <w:name w:val="WW8Num27z5"/>
    <w:rsid w:val="00943173"/>
  </w:style>
  <w:style w:type="character" w:customStyle="1" w:styleId="WW8Num27z6">
    <w:name w:val="WW8Num27z6"/>
    <w:rsid w:val="00943173"/>
  </w:style>
  <w:style w:type="character" w:customStyle="1" w:styleId="WW8Num27z7">
    <w:name w:val="WW8Num27z7"/>
    <w:rsid w:val="00943173"/>
  </w:style>
  <w:style w:type="character" w:customStyle="1" w:styleId="WW8Num27z8">
    <w:name w:val="WW8Num27z8"/>
    <w:rsid w:val="00943173"/>
  </w:style>
  <w:style w:type="character" w:customStyle="1" w:styleId="WW8Num28z0">
    <w:name w:val="WW8Num28z0"/>
    <w:rsid w:val="00943173"/>
    <w:rPr>
      <w:rFonts w:hint="default"/>
    </w:rPr>
  </w:style>
  <w:style w:type="character" w:customStyle="1" w:styleId="WW8Num28z2">
    <w:name w:val="WW8Num28z2"/>
    <w:rsid w:val="00943173"/>
  </w:style>
  <w:style w:type="character" w:customStyle="1" w:styleId="WW8Num28z3">
    <w:name w:val="WW8Num28z3"/>
    <w:rsid w:val="00943173"/>
  </w:style>
  <w:style w:type="character" w:customStyle="1" w:styleId="WW8Num28z4">
    <w:name w:val="WW8Num28z4"/>
    <w:rsid w:val="00943173"/>
  </w:style>
  <w:style w:type="character" w:customStyle="1" w:styleId="WW8Num28z5">
    <w:name w:val="WW8Num28z5"/>
    <w:rsid w:val="00943173"/>
  </w:style>
  <w:style w:type="character" w:customStyle="1" w:styleId="WW8Num28z6">
    <w:name w:val="WW8Num28z6"/>
    <w:rsid w:val="00943173"/>
  </w:style>
  <w:style w:type="character" w:customStyle="1" w:styleId="WW8Num28z7">
    <w:name w:val="WW8Num28z7"/>
    <w:rsid w:val="00943173"/>
  </w:style>
  <w:style w:type="character" w:customStyle="1" w:styleId="WW8Num28z8">
    <w:name w:val="WW8Num28z8"/>
    <w:rsid w:val="00943173"/>
  </w:style>
  <w:style w:type="character" w:customStyle="1" w:styleId="WW8Num29z0">
    <w:name w:val="WW8Num29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sid w:val="00943173"/>
    <w:rPr>
      <w:rFonts w:ascii="Courier New" w:hAnsi="Courier New" w:cs="Courier New" w:hint="default"/>
    </w:rPr>
  </w:style>
  <w:style w:type="character" w:customStyle="1" w:styleId="WW8Num29z2">
    <w:name w:val="WW8Num29z2"/>
    <w:rsid w:val="00943173"/>
    <w:rPr>
      <w:rFonts w:ascii="Wingdings" w:hAnsi="Wingdings" w:cs="Wingdings" w:hint="default"/>
    </w:rPr>
  </w:style>
  <w:style w:type="character" w:customStyle="1" w:styleId="WW8Num29z3">
    <w:name w:val="WW8Num29z3"/>
    <w:rsid w:val="00943173"/>
    <w:rPr>
      <w:rFonts w:ascii="Symbol" w:hAnsi="Symbol" w:cs="Symbol" w:hint="default"/>
    </w:rPr>
  </w:style>
  <w:style w:type="character" w:customStyle="1" w:styleId="WW8Num30z0">
    <w:name w:val="WW8Num3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943173"/>
    <w:rPr>
      <w:rFonts w:ascii="Courier New" w:hAnsi="Courier New" w:cs="Courier New" w:hint="default"/>
    </w:rPr>
  </w:style>
  <w:style w:type="character" w:customStyle="1" w:styleId="WW8Num30z2">
    <w:name w:val="WW8Num30z2"/>
    <w:rsid w:val="00943173"/>
    <w:rPr>
      <w:rFonts w:ascii="Wingdings" w:hAnsi="Wingdings" w:cs="Wingdings" w:hint="default"/>
    </w:rPr>
  </w:style>
  <w:style w:type="character" w:customStyle="1" w:styleId="WW8Num30z3">
    <w:name w:val="WW8Num30z3"/>
    <w:rsid w:val="00943173"/>
    <w:rPr>
      <w:rFonts w:ascii="Symbol" w:hAnsi="Symbol" w:cs="Symbol" w:hint="default"/>
    </w:rPr>
  </w:style>
  <w:style w:type="character" w:customStyle="1" w:styleId="WW8Num31z0">
    <w:name w:val="WW8Num31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  <w:rsid w:val="00943173"/>
    <w:rPr>
      <w:rFonts w:ascii="Courier New" w:hAnsi="Courier New" w:cs="Courier New" w:hint="default"/>
    </w:rPr>
  </w:style>
  <w:style w:type="character" w:customStyle="1" w:styleId="WW8Num31z2">
    <w:name w:val="WW8Num31z2"/>
    <w:rsid w:val="00943173"/>
    <w:rPr>
      <w:rFonts w:ascii="Wingdings" w:hAnsi="Wingdings" w:cs="Wingdings" w:hint="default"/>
    </w:rPr>
  </w:style>
  <w:style w:type="character" w:customStyle="1" w:styleId="WW8Num31z3">
    <w:name w:val="WW8Num31z3"/>
    <w:rsid w:val="00943173"/>
    <w:rPr>
      <w:rFonts w:ascii="Symbol" w:hAnsi="Symbol" w:cs="Symbol" w:hint="default"/>
    </w:rPr>
  </w:style>
  <w:style w:type="character" w:customStyle="1" w:styleId="WW8Num32z0">
    <w:name w:val="WW8Num32z0"/>
    <w:rsid w:val="00943173"/>
    <w:rPr>
      <w:rFonts w:hint="default"/>
    </w:rPr>
  </w:style>
  <w:style w:type="character" w:customStyle="1" w:styleId="WW8Num33z0">
    <w:name w:val="WW8Num33z0"/>
    <w:rsid w:val="00943173"/>
    <w:rPr>
      <w:rFonts w:hint="default"/>
      <w:b/>
    </w:rPr>
  </w:style>
  <w:style w:type="character" w:customStyle="1" w:styleId="WW8Num34z0">
    <w:name w:val="WW8Num34z0"/>
    <w:rsid w:val="00943173"/>
    <w:rPr>
      <w:rFonts w:hint="default"/>
      <w:b w:val="0"/>
    </w:rPr>
  </w:style>
  <w:style w:type="character" w:customStyle="1" w:styleId="WW8Num35z0">
    <w:name w:val="WW8Num35z0"/>
    <w:rsid w:val="00943173"/>
    <w:rPr>
      <w:rFonts w:hint="default"/>
    </w:rPr>
  </w:style>
  <w:style w:type="character" w:customStyle="1" w:styleId="WW8Num35z1">
    <w:name w:val="WW8Num35z1"/>
    <w:rsid w:val="00943173"/>
  </w:style>
  <w:style w:type="character" w:customStyle="1" w:styleId="WW8Num35z2">
    <w:name w:val="WW8Num35z2"/>
    <w:rsid w:val="00943173"/>
  </w:style>
  <w:style w:type="character" w:customStyle="1" w:styleId="WW8Num35z3">
    <w:name w:val="WW8Num35z3"/>
    <w:rsid w:val="00943173"/>
  </w:style>
  <w:style w:type="character" w:customStyle="1" w:styleId="WW8Num35z4">
    <w:name w:val="WW8Num35z4"/>
    <w:rsid w:val="00943173"/>
  </w:style>
  <w:style w:type="character" w:customStyle="1" w:styleId="WW8Num35z5">
    <w:name w:val="WW8Num35z5"/>
    <w:rsid w:val="00943173"/>
  </w:style>
  <w:style w:type="character" w:customStyle="1" w:styleId="WW8Num35z6">
    <w:name w:val="WW8Num35z6"/>
    <w:rsid w:val="00943173"/>
  </w:style>
  <w:style w:type="character" w:customStyle="1" w:styleId="WW8Num35z7">
    <w:name w:val="WW8Num35z7"/>
    <w:rsid w:val="00943173"/>
  </w:style>
  <w:style w:type="character" w:customStyle="1" w:styleId="WW8Num35z8">
    <w:name w:val="WW8Num35z8"/>
    <w:rsid w:val="00943173"/>
  </w:style>
  <w:style w:type="character" w:customStyle="1" w:styleId="WW8Num36z0">
    <w:name w:val="WW8Num36z0"/>
    <w:rsid w:val="00943173"/>
    <w:rPr>
      <w:rFonts w:hint="default"/>
      <w:b/>
    </w:rPr>
  </w:style>
  <w:style w:type="character" w:customStyle="1" w:styleId="WW8Num37z0">
    <w:name w:val="WW8Num37z0"/>
    <w:rsid w:val="00943173"/>
    <w:rPr>
      <w:rFonts w:hint="default"/>
    </w:rPr>
  </w:style>
  <w:style w:type="character" w:customStyle="1" w:styleId="WW8Num38z0">
    <w:name w:val="WW8Num38z0"/>
    <w:rsid w:val="00943173"/>
    <w:rPr>
      <w:rFonts w:hint="default"/>
    </w:rPr>
  </w:style>
  <w:style w:type="character" w:customStyle="1" w:styleId="WW8Num39z0">
    <w:name w:val="WW8Num39z0"/>
    <w:rsid w:val="00943173"/>
    <w:rPr>
      <w:rFonts w:hint="default"/>
    </w:rPr>
  </w:style>
  <w:style w:type="character" w:customStyle="1" w:styleId="WW8Num39z1">
    <w:name w:val="WW8Num39z1"/>
    <w:rsid w:val="00943173"/>
  </w:style>
  <w:style w:type="character" w:customStyle="1" w:styleId="WW8Num39z2">
    <w:name w:val="WW8Num39z2"/>
    <w:rsid w:val="00943173"/>
  </w:style>
  <w:style w:type="character" w:customStyle="1" w:styleId="WW8Num39z3">
    <w:name w:val="WW8Num39z3"/>
    <w:rsid w:val="00943173"/>
  </w:style>
  <w:style w:type="character" w:customStyle="1" w:styleId="WW8Num39z4">
    <w:name w:val="WW8Num39z4"/>
    <w:rsid w:val="00943173"/>
  </w:style>
  <w:style w:type="character" w:customStyle="1" w:styleId="WW8Num39z5">
    <w:name w:val="WW8Num39z5"/>
    <w:rsid w:val="00943173"/>
  </w:style>
  <w:style w:type="character" w:customStyle="1" w:styleId="WW8Num39z6">
    <w:name w:val="WW8Num39z6"/>
    <w:rsid w:val="00943173"/>
  </w:style>
  <w:style w:type="character" w:customStyle="1" w:styleId="WW8Num39z7">
    <w:name w:val="WW8Num39z7"/>
    <w:rsid w:val="00943173"/>
  </w:style>
  <w:style w:type="character" w:customStyle="1" w:styleId="WW8Num39z8">
    <w:name w:val="WW8Num39z8"/>
    <w:rsid w:val="00943173"/>
  </w:style>
  <w:style w:type="character" w:customStyle="1" w:styleId="WW8Num40z0">
    <w:name w:val="WW8Num4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943173"/>
    <w:rPr>
      <w:rFonts w:ascii="Courier New" w:hAnsi="Courier New" w:cs="Courier New" w:hint="default"/>
    </w:rPr>
  </w:style>
  <w:style w:type="character" w:customStyle="1" w:styleId="WW8Num40z2">
    <w:name w:val="WW8Num40z2"/>
    <w:rsid w:val="00943173"/>
    <w:rPr>
      <w:rFonts w:ascii="Wingdings" w:hAnsi="Wingdings" w:cs="Wingdings" w:hint="default"/>
    </w:rPr>
  </w:style>
  <w:style w:type="character" w:customStyle="1" w:styleId="WW8Num40z3">
    <w:name w:val="WW8Num40z3"/>
    <w:rsid w:val="00943173"/>
    <w:rPr>
      <w:rFonts w:ascii="Symbol" w:hAnsi="Symbol" w:cs="Symbol" w:hint="default"/>
    </w:rPr>
  </w:style>
  <w:style w:type="character" w:customStyle="1" w:styleId="WW8Num41z0">
    <w:name w:val="WW8Num41z0"/>
    <w:rsid w:val="00943173"/>
    <w:rPr>
      <w:rFonts w:hint="default"/>
    </w:rPr>
  </w:style>
  <w:style w:type="character" w:customStyle="1" w:styleId="WW8Num42z0">
    <w:name w:val="WW8Num42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43173"/>
    <w:rPr>
      <w:rFonts w:ascii="Courier New" w:hAnsi="Courier New" w:cs="Courier New" w:hint="default"/>
    </w:rPr>
  </w:style>
  <w:style w:type="character" w:customStyle="1" w:styleId="WW8Num42z2">
    <w:name w:val="WW8Num42z2"/>
    <w:rsid w:val="00943173"/>
    <w:rPr>
      <w:rFonts w:ascii="Wingdings" w:hAnsi="Wingdings" w:cs="Wingdings" w:hint="default"/>
    </w:rPr>
  </w:style>
  <w:style w:type="character" w:customStyle="1" w:styleId="WW8Num42z3">
    <w:name w:val="WW8Num42z3"/>
    <w:rsid w:val="00943173"/>
    <w:rPr>
      <w:rFonts w:ascii="Symbol" w:hAnsi="Symbol" w:cs="Symbol" w:hint="default"/>
    </w:rPr>
  </w:style>
  <w:style w:type="character" w:customStyle="1" w:styleId="WW8Num43z0">
    <w:name w:val="WW8Num43z0"/>
    <w:rsid w:val="00943173"/>
    <w:rPr>
      <w:rFonts w:hint="default"/>
    </w:rPr>
  </w:style>
  <w:style w:type="character" w:customStyle="1" w:styleId="WW8Num44z0">
    <w:name w:val="WW8Num44z0"/>
    <w:rsid w:val="00943173"/>
    <w:rPr>
      <w:rFonts w:hint="default"/>
    </w:rPr>
  </w:style>
  <w:style w:type="character" w:customStyle="1" w:styleId="WW8Num44z1">
    <w:name w:val="WW8Num44z1"/>
    <w:rsid w:val="00943173"/>
  </w:style>
  <w:style w:type="character" w:customStyle="1" w:styleId="WW8Num44z2">
    <w:name w:val="WW8Num44z2"/>
    <w:rsid w:val="00943173"/>
  </w:style>
  <w:style w:type="character" w:customStyle="1" w:styleId="WW8Num44z3">
    <w:name w:val="WW8Num44z3"/>
    <w:rsid w:val="00943173"/>
  </w:style>
  <w:style w:type="character" w:customStyle="1" w:styleId="WW8Num44z4">
    <w:name w:val="WW8Num44z4"/>
    <w:rsid w:val="00943173"/>
  </w:style>
  <w:style w:type="character" w:customStyle="1" w:styleId="WW8Num44z5">
    <w:name w:val="WW8Num44z5"/>
    <w:rsid w:val="00943173"/>
  </w:style>
  <w:style w:type="character" w:customStyle="1" w:styleId="WW8Num44z6">
    <w:name w:val="WW8Num44z6"/>
    <w:rsid w:val="00943173"/>
  </w:style>
  <w:style w:type="character" w:customStyle="1" w:styleId="WW8Num44z7">
    <w:name w:val="WW8Num44z7"/>
    <w:rsid w:val="00943173"/>
  </w:style>
  <w:style w:type="character" w:customStyle="1" w:styleId="WW8Num44z8">
    <w:name w:val="WW8Num44z8"/>
    <w:rsid w:val="00943173"/>
  </w:style>
  <w:style w:type="character" w:customStyle="1" w:styleId="WW8Num45z0">
    <w:name w:val="WW8Num45z0"/>
    <w:rsid w:val="00943173"/>
    <w:rPr>
      <w:rFonts w:hint="default"/>
    </w:rPr>
  </w:style>
  <w:style w:type="character" w:customStyle="1" w:styleId="WW8Num46z0">
    <w:name w:val="WW8Num46z0"/>
    <w:rsid w:val="00943173"/>
    <w:rPr>
      <w:rFonts w:ascii="Symbol" w:hAnsi="Symbol" w:cs="Symbol" w:hint="default"/>
    </w:rPr>
  </w:style>
  <w:style w:type="character" w:customStyle="1" w:styleId="WW8Num46z2">
    <w:name w:val="WW8Num46z2"/>
    <w:rsid w:val="00943173"/>
    <w:rPr>
      <w:rFonts w:ascii="Calibri" w:eastAsia="Times New Roman" w:hAnsi="Calibri" w:cs="Calibri" w:hint="default"/>
    </w:rPr>
  </w:style>
  <w:style w:type="character" w:customStyle="1" w:styleId="WW8Num46z3">
    <w:name w:val="WW8Num46z3"/>
    <w:rsid w:val="00943173"/>
  </w:style>
  <w:style w:type="character" w:customStyle="1" w:styleId="WW8Num46z4">
    <w:name w:val="WW8Num46z4"/>
    <w:rsid w:val="00943173"/>
  </w:style>
  <w:style w:type="character" w:customStyle="1" w:styleId="WW8Num46z5">
    <w:name w:val="WW8Num46z5"/>
    <w:rsid w:val="00943173"/>
  </w:style>
  <w:style w:type="character" w:customStyle="1" w:styleId="WW8Num46z6">
    <w:name w:val="WW8Num46z6"/>
    <w:rsid w:val="00943173"/>
  </w:style>
  <w:style w:type="character" w:customStyle="1" w:styleId="WW8Num46z7">
    <w:name w:val="WW8Num46z7"/>
    <w:rsid w:val="00943173"/>
  </w:style>
  <w:style w:type="character" w:customStyle="1" w:styleId="WW8Num46z8">
    <w:name w:val="WW8Num46z8"/>
    <w:rsid w:val="00943173"/>
  </w:style>
  <w:style w:type="character" w:customStyle="1" w:styleId="WW8Num47z0">
    <w:name w:val="WW8Num47z0"/>
    <w:rsid w:val="00943173"/>
    <w:rPr>
      <w:rFonts w:ascii="Symbol" w:hAnsi="Symbol" w:cs="Symbol" w:hint="default"/>
    </w:rPr>
  </w:style>
  <w:style w:type="character" w:customStyle="1" w:styleId="WW8Num47z1">
    <w:name w:val="WW8Num47z1"/>
    <w:rsid w:val="00943173"/>
    <w:rPr>
      <w:rFonts w:ascii="Courier New" w:hAnsi="Courier New" w:cs="Courier New" w:hint="default"/>
    </w:rPr>
  </w:style>
  <w:style w:type="character" w:customStyle="1" w:styleId="WW8Num47z2">
    <w:name w:val="WW8Num47z2"/>
    <w:rsid w:val="00943173"/>
    <w:rPr>
      <w:rFonts w:ascii="Wingdings" w:hAnsi="Wingdings" w:cs="Wingdings" w:hint="default"/>
    </w:rPr>
  </w:style>
  <w:style w:type="character" w:customStyle="1" w:styleId="WW8Num48z0">
    <w:name w:val="WW8Num48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43173"/>
    <w:rPr>
      <w:rFonts w:ascii="Courier New" w:hAnsi="Courier New" w:cs="Courier New" w:hint="default"/>
    </w:rPr>
  </w:style>
  <w:style w:type="character" w:customStyle="1" w:styleId="WW8Num48z2">
    <w:name w:val="WW8Num48z2"/>
    <w:rsid w:val="00943173"/>
    <w:rPr>
      <w:rFonts w:ascii="Wingdings" w:hAnsi="Wingdings" w:cs="Wingdings" w:hint="default"/>
    </w:rPr>
  </w:style>
  <w:style w:type="character" w:customStyle="1" w:styleId="WW8Num48z3">
    <w:name w:val="WW8Num48z3"/>
    <w:rsid w:val="00943173"/>
    <w:rPr>
      <w:rFonts w:ascii="Symbol" w:hAnsi="Symbol" w:cs="Symbol" w:hint="default"/>
    </w:rPr>
  </w:style>
  <w:style w:type="character" w:customStyle="1" w:styleId="WW8Num49z0">
    <w:name w:val="WW8Num49z0"/>
    <w:rsid w:val="00943173"/>
    <w:rPr>
      <w:rFonts w:hint="default"/>
      <w:b/>
    </w:rPr>
  </w:style>
  <w:style w:type="character" w:customStyle="1" w:styleId="WW8Num50z0">
    <w:name w:val="WW8Num5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50z1">
    <w:name w:val="WW8Num50z1"/>
    <w:rsid w:val="00943173"/>
    <w:rPr>
      <w:rFonts w:ascii="Courier New" w:hAnsi="Courier New" w:cs="Courier New" w:hint="default"/>
    </w:rPr>
  </w:style>
  <w:style w:type="character" w:customStyle="1" w:styleId="WW8Num50z2">
    <w:name w:val="WW8Num50z2"/>
    <w:rsid w:val="00943173"/>
    <w:rPr>
      <w:rFonts w:ascii="Wingdings" w:hAnsi="Wingdings" w:cs="Wingdings" w:hint="default"/>
    </w:rPr>
  </w:style>
  <w:style w:type="character" w:customStyle="1" w:styleId="WW8Num50z3">
    <w:name w:val="WW8Num50z3"/>
    <w:rsid w:val="00943173"/>
    <w:rPr>
      <w:rFonts w:ascii="Symbol" w:hAnsi="Symbol" w:cs="Symbol" w:hint="default"/>
    </w:rPr>
  </w:style>
  <w:style w:type="character" w:customStyle="1" w:styleId="quote2">
    <w:name w:val="quote2"/>
    <w:rsid w:val="00943173"/>
  </w:style>
  <w:style w:type="character" w:styleId="Sledovanodkaz">
    <w:name w:val="FollowedHyperlink"/>
    <w:rsid w:val="00943173"/>
    <w:rPr>
      <w:color w:val="800080"/>
      <w:u w:val="single"/>
    </w:rPr>
  </w:style>
  <w:style w:type="character" w:customStyle="1" w:styleId="upper">
    <w:name w:val="upper"/>
    <w:rsid w:val="00943173"/>
  </w:style>
  <w:style w:type="character" w:customStyle="1" w:styleId="Symbolyproslovn">
    <w:name w:val="Symboly pro číslování"/>
    <w:rsid w:val="00943173"/>
  </w:style>
  <w:style w:type="character" w:customStyle="1" w:styleId="Odrky">
    <w:name w:val="Odrážky"/>
    <w:rsid w:val="00943173"/>
    <w:rPr>
      <w:rFonts w:ascii="OpenSymbol" w:eastAsia="OpenSymbol" w:hAnsi="OpenSymbol" w:cs="OpenSymbol"/>
    </w:rPr>
  </w:style>
  <w:style w:type="paragraph" w:customStyle="1" w:styleId="Popisek">
    <w:name w:val="Popisek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120"/>
      <w:ind w:left="0" w:firstLine="0"/>
      <w:jc w:val="left"/>
    </w:pPr>
    <w:rPr>
      <w:rFonts w:cs="Arial"/>
      <w:b w:val="0"/>
      <w:bCs w:val="0"/>
      <w:i/>
      <w:iCs/>
      <w:color w:val="auto"/>
      <w:lang w:eastAsia="ar-SA"/>
    </w:rPr>
  </w:style>
  <w:style w:type="paragraph" w:customStyle="1" w:styleId="CharChar3CharCharCharCharCharCharCharCharCharCharCharCharCharCharCharCharCharChar">
    <w:name w:val="Char Char3 Char Char Char Char Char Char Char Char Char Char Char Char Char Char Char Char 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0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5">
    <w:name w:val="Char Char5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Bezmezer1">
    <w:name w:val="Bez mezer1"/>
    <w:rsid w:val="0094317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943173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base">
    <w:name w:val="base"/>
    <w:basedOn w:val="Normln"/>
    <w:rsid w:val="00943173"/>
    <w:pPr>
      <w:keepNext/>
      <w:keepLines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240"/>
      <w:ind w:left="0" w:firstLine="0"/>
    </w:pPr>
    <w:rPr>
      <w:rFonts w:ascii="Calibri" w:hAnsi="Calibri" w:cs="Arial"/>
      <w:b w:val="0"/>
      <w:bCs w:val="0"/>
      <w:color w:val="auto"/>
      <w:sz w:val="22"/>
      <w:szCs w:val="68"/>
      <w:lang w:eastAsia="ar-SA"/>
    </w:rPr>
  </w:style>
  <w:style w:type="paragraph" w:customStyle="1" w:styleId="nadpis1">
    <w:name w:val="nadpis1"/>
    <w:basedOn w:val="base"/>
    <w:rsid w:val="00943173"/>
    <w:pPr>
      <w:numPr>
        <w:numId w:val="2"/>
      </w:numPr>
      <w:spacing w:before="240" w:after="120"/>
      <w:jc w:val="left"/>
    </w:pPr>
    <w:rPr>
      <w:b/>
      <w:sz w:val="40"/>
    </w:rPr>
  </w:style>
  <w:style w:type="paragraph" w:customStyle="1" w:styleId="seznam0">
    <w:name w:val="seznam"/>
    <w:basedOn w:val="base"/>
    <w:rsid w:val="00943173"/>
    <w:pPr>
      <w:keepLines w:val="0"/>
      <w:widowControl w:val="0"/>
      <w:tabs>
        <w:tab w:val="left" w:pos="1134"/>
      </w:tabs>
      <w:spacing w:before="0" w:after="0"/>
      <w:ind w:left="1134"/>
    </w:pPr>
    <w:rPr>
      <w:bCs/>
    </w:rPr>
  </w:style>
  <w:style w:type="paragraph" w:customStyle="1" w:styleId="NAZEV">
    <w:name w:val="NAZEV"/>
    <w:basedOn w:val="base"/>
    <w:rsid w:val="00943173"/>
    <w:pPr>
      <w:spacing w:before="480" w:after="480"/>
      <w:jc w:val="center"/>
    </w:pPr>
    <w:rPr>
      <w:b/>
      <w:sz w:val="52"/>
    </w:rPr>
  </w:style>
  <w:style w:type="paragraph" w:customStyle="1" w:styleId="nadpis20">
    <w:name w:val="nadpis2"/>
    <w:basedOn w:val="base"/>
    <w:rsid w:val="00943173"/>
    <w:pPr>
      <w:jc w:val="left"/>
    </w:pPr>
    <w:rPr>
      <w:b/>
      <w:bCs/>
      <w:sz w:val="28"/>
      <w:szCs w:val="28"/>
    </w:rPr>
  </w:style>
  <w:style w:type="paragraph" w:customStyle="1" w:styleId="Styl1">
    <w:name w:val="Styl1"/>
    <w:basedOn w:val="base"/>
    <w:rsid w:val="00943173"/>
    <w:pPr>
      <w:widowControl w:val="0"/>
      <w:spacing w:before="0" w:after="0"/>
      <w:jc w:val="right"/>
    </w:pPr>
  </w:style>
  <w:style w:type="paragraph" w:customStyle="1" w:styleId="Obsahtabulky">
    <w:name w:val="Obsah tabulky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lang w:eastAsia="ar-SA"/>
    </w:rPr>
  </w:style>
  <w:style w:type="paragraph" w:customStyle="1" w:styleId="Nadpistabulky">
    <w:name w:val="Nadpis tabulky"/>
    <w:basedOn w:val="Obsahtabulky"/>
    <w:rsid w:val="00943173"/>
    <w:pPr>
      <w:jc w:val="center"/>
    </w:pPr>
    <w:rPr>
      <w:b/>
      <w:bCs/>
    </w:rPr>
  </w:style>
  <w:style w:type="paragraph" w:customStyle="1" w:styleId="Obsah10">
    <w:name w:val="Obsah 10"/>
    <w:basedOn w:val="Rejstk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right" w:leader="dot" w:pos="7091"/>
      </w:tabs>
      <w:autoSpaceDE/>
      <w:ind w:left="2547" w:firstLine="0"/>
      <w:jc w:val="left"/>
    </w:pPr>
    <w:rPr>
      <w:rFonts w:cs="Arial"/>
      <w:b w:val="0"/>
      <w:bCs w:val="0"/>
      <w:color w:val="auto"/>
      <w:lang w:eastAsia="ar-SA"/>
    </w:rPr>
  </w:style>
  <w:style w:type="character" w:customStyle="1" w:styleId="Zdraznn1">
    <w:name w:val="Zdůraznění1"/>
    <w:qFormat/>
    <w:rsid w:val="00943173"/>
    <w:rPr>
      <w:i/>
      <w:iCs/>
    </w:rPr>
  </w:style>
  <w:style w:type="numbering" w:customStyle="1" w:styleId="Bezseznamu3">
    <w:name w:val="Bez seznamu3"/>
    <w:next w:val="Bezseznamu"/>
    <w:semiHidden/>
    <w:rsid w:val="009200AC"/>
  </w:style>
  <w:style w:type="paragraph" w:styleId="Seznamsodrkami">
    <w:name w:val="List Bullet"/>
    <w:basedOn w:val="Normln"/>
    <w:rsid w:val="009200AC"/>
    <w:pPr>
      <w:widowControl/>
      <w:numPr>
        <w:numId w:val="4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contextualSpacing/>
      <w:jc w:val="left"/>
    </w:pPr>
    <w:rPr>
      <w:b w:val="0"/>
      <w:bCs w:val="0"/>
      <w:color w:val="auto"/>
    </w:rPr>
  </w:style>
  <w:style w:type="table" w:styleId="Mkatabulky">
    <w:name w:val="Table Grid"/>
    <w:basedOn w:val="Normlntabulka"/>
    <w:rsid w:val="009200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oderntabulka">
    <w:name w:val="Table Contemporary"/>
    <w:basedOn w:val="Normlntabulka"/>
    <w:rsid w:val="009200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Bezseznamu4">
    <w:name w:val="Bez seznamu4"/>
    <w:next w:val="Bezseznamu"/>
    <w:uiPriority w:val="99"/>
    <w:semiHidden/>
    <w:unhideWhenUsed/>
    <w:rsid w:val="00005D1E"/>
  </w:style>
  <w:style w:type="character" w:customStyle="1" w:styleId="apple-tab-span">
    <w:name w:val="apple-tab-span"/>
    <w:rsid w:val="00005D1E"/>
  </w:style>
  <w:style w:type="numbering" w:customStyle="1" w:styleId="Bezseznamu5">
    <w:name w:val="Bez seznamu5"/>
    <w:next w:val="Bezseznamu"/>
    <w:uiPriority w:val="99"/>
    <w:semiHidden/>
    <w:unhideWhenUsed/>
    <w:rsid w:val="009725BD"/>
  </w:style>
  <w:style w:type="character" w:styleId="Odkaznakoment">
    <w:name w:val="annotation reference"/>
    <w:uiPriority w:val="99"/>
    <w:unhideWhenUsed/>
    <w:rsid w:val="009725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9725B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9725BD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725BD"/>
    <w:rPr>
      <w:b/>
      <w:bCs/>
      <w:lang w:eastAsia="ar-SA"/>
    </w:rPr>
  </w:style>
  <w:style w:type="paragraph" w:customStyle="1" w:styleId="-wm-dc-">
    <w:name w:val="-wm-d_c-"/>
    <w:basedOn w:val="Normln"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paragraph" w:styleId="Zkladntext3">
    <w:name w:val="Body Text 3"/>
    <w:basedOn w:val="Normln"/>
    <w:link w:val="Zkladntext3Char"/>
    <w:rsid w:val="008772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8772EE"/>
    <w:rPr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Svitavy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Jiří</dc:creator>
  <cp:lastModifiedBy>Renata Klemšová</cp:lastModifiedBy>
  <cp:revision>11</cp:revision>
  <cp:lastPrinted>2025-01-14T08:46:00Z</cp:lastPrinted>
  <dcterms:created xsi:type="dcterms:W3CDTF">2025-01-14T08:29:00Z</dcterms:created>
  <dcterms:modified xsi:type="dcterms:W3CDTF">2025-01-20T08:17:00Z</dcterms:modified>
</cp:coreProperties>
</file>